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5FB2C1" w14:textId="0BA0E561" w:rsidR="0052052B" w:rsidRPr="00240448" w:rsidRDefault="0052052B" w:rsidP="00FD144E">
      <w:pPr>
        <w:pStyle w:val="NadpisVZ1"/>
        <w:numPr>
          <w:ilvl w:val="0"/>
          <w:numId w:val="0"/>
        </w:numPr>
        <w:rPr>
          <w:color w:val="auto"/>
        </w:rPr>
      </w:pPr>
      <w:bookmarkStart w:id="0" w:name="_Toc334537436"/>
      <w:r w:rsidRPr="00240448">
        <w:rPr>
          <w:color w:val="auto"/>
        </w:rPr>
        <w:t xml:space="preserve">Příloha č. </w:t>
      </w:r>
      <w:r w:rsidR="00D80297" w:rsidRPr="00240448">
        <w:rPr>
          <w:color w:val="auto"/>
        </w:rPr>
        <w:t>4</w:t>
      </w:r>
      <w:r w:rsidR="00042145" w:rsidRPr="00240448">
        <w:rPr>
          <w:color w:val="auto"/>
        </w:rPr>
        <w:t xml:space="preserve"> </w:t>
      </w:r>
      <w:r w:rsidR="008B5C22" w:rsidRPr="00240448">
        <w:rPr>
          <w:color w:val="auto"/>
        </w:rPr>
        <w:t>Výzvy:</w:t>
      </w:r>
      <w:r w:rsidRPr="00240448">
        <w:rPr>
          <w:color w:val="auto"/>
        </w:rPr>
        <w:t xml:space="preserve"> Čestné </w:t>
      </w:r>
      <w:r w:rsidR="008E742C">
        <w:rPr>
          <w:color w:val="auto"/>
        </w:rPr>
        <w:t xml:space="preserve">prohlášení </w:t>
      </w:r>
      <w:r w:rsidR="008A00EB" w:rsidRPr="00240448">
        <w:rPr>
          <w:color w:val="auto"/>
        </w:rPr>
        <w:t>o</w:t>
      </w:r>
      <w:r w:rsidRPr="00240448">
        <w:rPr>
          <w:color w:val="auto"/>
        </w:rPr>
        <w:t xml:space="preserve"> </w:t>
      </w:r>
      <w:bookmarkEnd w:id="0"/>
      <w:r w:rsidR="008A00EB" w:rsidRPr="00240448">
        <w:rPr>
          <w:color w:val="auto"/>
        </w:rPr>
        <w:t>kvalifikaci</w:t>
      </w:r>
      <w:r w:rsidR="008E742C">
        <w:rPr>
          <w:color w:val="auto"/>
        </w:rPr>
        <w:t xml:space="preserve"> a poddodavatelích</w:t>
      </w:r>
    </w:p>
    <w:p w14:paraId="5259823C" w14:textId="77777777" w:rsidR="00FF6829" w:rsidRPr="009C6679" w:rsidRDefault="00FF6829" w:rsidP="00FD144E">
      <w:pPr>
        <w:jc w:val="right"/>
        <w:rPr>
          <w:rFonts w:cs="Arial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695"/>
        <w:gridCol w:w="6944"/>
      </w:tblGrid>
      <w:tr w:rsidR="009D1C2A" w:rsidRPr="00963E17" w14:paraId="2C3B7CD8" w14:textId="77777777" w:rsidTr="00154F03">
        <w:trPr>
          <w:jc w:val="center"/>
        </w:trPr>
        <w:tc>
          <w:tcPr>
            <w:tcW w:w="2695" w:type="dxa"/>
            <w:tcBorders>
              <w:bottom w:val="thinThickSmallGap" w:sz="2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4EE615C2" w14:textId="77777777" w:rsidR="009D1C2A" w:rsidRPr="00963E17" w:rsidRDefault="009D1C2A" w:rsidP="009D1C2A">
            <w:pPr>
              <w:jc w:val="both"/>
              <w:rPr>
                <w:rFonts w:cs="Arial"/>
                <w:b/>
                <w:sz w:val="20"/>
              </w:rPr>
            </w:pPr>
            <w:r w:rsidRPr="00963E17">
              <w:rPr>
                <w:rFonts w:cs="Arial"/>
                <w:b/>
                <w:bCs/>
                <w:sz w:val="20"/>
              </w:rPr>
              <w:t>Název veřejné zakázky</w:t>
            </w:r>
            <w:r w:rsidRPr="00963E17">
              <w:rPr>
                <w:rFonts w:cs="Arial"/>
                <w:b/>
                <w:bCs/>
                <w:caps/>
                <w:sz w:val="20"/>
              </w:rPr>
              <w:t>:</w:t>
            </w:r>
          </w:p>
        </w:tc>
        <w:tc>
          <w:tcPr>
            <w:tcW w:w="6944" w:type="dxa"/>
            <w:tcBorders>
              <w:bottom w:val="thinThickSmallGap" w:sz="2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6BDD84C5" w14:textId="5B1DFAE1" w:rsidR="009D1C2A" w:rsidRPr="00E30C8B" w:rsidRDefault="00E30C8B" w:rsidP="009D1C2A">
            <w:pPr>
              <w:jc w:val="both"/>
              <w:rPr>
                <w:rFonts w:cs="Arial"/>
                <w:b/>
                <w:sz w:val="20"/>
              </w:rPr>
            </w:pPr>
            <w:r w:rsidRPr="00E30C8B">
              <w:rPr>
                <w:rFonts w:cs="Arial"/>
                <w:b/>
                <w:sz w:val="20"/>
              </w:rPr>
              <w:t>Dodávka učebních pomůcek na fyziku, biologii, chemii pro Gymnázium Blovice v rámci p</w:t>
            </w:r>
            <w:bookmarkStart w:id="1" w:name="_GoBack"/>
            <w:bookmarkEnd w:id="1"/>
            <w:r w:rsidRPr="00E30C8B">
              <w:rPr>
                <w:rFonts w:cs="Arial"/>
                <w:b/>
                <w:sz w:val="20"/>
              </w:rPr>
              <w:t>rojektu Vzdělávání 4.0 v Plzeňském kraji</w:t>
            </w:r>
          </w:p>
        </w:tc>
      </w:tr>
      <w:tr w:rsidR="009D1C2A" w:rsidRPr="00963E17" w14:paraId="4B105CC3" w14:textId="77777777" w:rsidTr="00154F03">
        <w:trPr>
          <w:jc w:val="center"/>
        </w:trPr>
        <w:tc>
          <w:tcPr>
            <w:tcW w:w="2695" w:type="dxa"/>
            <w:tcBorders>
              <w:top w:val="thinThickSmallGap" w:sz="2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013126F1" w14:textId="77777777" w:rsidR="009D1C2A" w:rsidRPr="00963E17" w:rsidRDefault="009D1C2A" w:rsidP="009D1C2A">
            <w:pPr>
              <w:jc w:val="both"/>
              <w:rPr>
                <w:rFonts w:cs="Arial"/>
                <w:b/>
                <w:bCs/>
                <w:caps/>
                <w:sz w:val="20"/>
              </w:rPr>
            </w:pPr>
            <w:r w:rsidRPr="00963E17">
              <w:rPr>
                <w:rFonts w:cs="Arial"/>
                <w:b/>
                <w:bCs/>
                <w:sz w:val="20"/>
              </w:rPr>
              <w:t>Zadavatel:</w:t>
            </w:r>
          </w:p>
        </w:tc>
        <w:tc>
          <w:tcPr>
            <w:tcW w:w="6944" w:type="dxa"/>
            <w:tcBorders>
              <w:top w:val="thinThickSmallGap" w:sz="2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5AF8F11" w14:textId="3180C644" w:rsidR="009D1C2A" w:rsidRPr="00963E17" w:rsidRDefault="009D1C2A" w:rsidP="009D1C2A">
            <w:pPr>
              <w:jc w:val="both"/>
              <w:rPr>
                <w:rFonts w:cs="Arial"/>
                <w:b/>
                <w:sz w:val="20"/>
              </w:rPr>
            </w:pPr>
            <w:r w:rsidRPr="00957DA7">
              <w:rPr>
                <w:rFonts w:cs="Arial"/>
                <w:b/>
                <w:bCs/>
                <w:color w:val="000000"/>
                <w:sz w:val="20"/>
              </w:rPr>
              <w:t>Gymnázium, Blovice, Družstevní 650</w:t>
            </w:r>
          </w:p>
        </w:tc>
      </w:tr>
      <w:tr w:rsidR="009D1C2A" w:rsidRPr="00963E17" w14:paraId="2E530C17" w14:textId="77777777" w:rsidTr="00154F03">
        <w:trPr>
          <w:jc w:val="center"/>
        </w:trPr>
        <w:tc>
          <w:tcPr>
            <w:tcW w:w="2695" w:type="dxa"/>
            <w:tcMar>
              <w:top w:w="57" w:type="dxa"/>
              <w:bottom w:w="57" w:type="dxa"/>
            </w:tcMar>
            <w:vAlign w:val="center"/>
          </w:tcPr>
          <w:p w14:paraId="4DC3851F" w14:textId="77777777" w:rsidR="009D1C2A" w:rsidRPr="00963E17" w:rsidRDefault="009D1C2A" w:rsidP="009D1C2A">
            <w:pPr>
              <w:jc w:val="both"/>
              <w:rPr>
                <w:rFonts w:cs="Arial"/>
                <w:sz w:val="20"/>
              </w:rPr>
            </w:pPr>
            <w:r w:rsidRPr="00963E17">
              <w:rPr>
                <w:rFonts w:cs="Arial"/>
                <w:sz w:val="20"/>
              </w:rPr>
              <w:t>Sídlo:</w:t>
            </w:r>
          </w:p>
        </w:tc>
        <w:tc>
          <w:tcPr>
            <w:tcW w:w="6944" w:type="dxa"/>
            <w:tcMar>
              <w:top w:w="57" w:type="dxa"/>
              <w:bottom w:w="57" w:type="dxa"/>
            </w:tcMar>
            <w:vAlign w:val="center"/>
          </w:tcPr>
          <w:p w14:paraId="60D6DFC2" w14:textId="05A51C6F" w:rsidR="009D1C2A" w:rsidRPr="00963E17" w:rsidRDefault="009D1C2A" w:rsidP="009D1C2A">
            <w:pPr>
              <w:jc w:val="both"/>
              <w:rPr>
                <w:rFonts w:cs="Arial"/>
                <w:b/>
                <w:sz w:val="20"/>
              </w:rPr>
            </w:pPr>
            <w:r w:rsidRPr="00957DA7">
              <w:rPr>
                <w:rFonts w:cs="Arial"/>
                <w:sz w:val="20"/>
              </w:rPr>
              <w:t>Družstevní 650, 33601 Blovice</w:t>
            </w:r>
          </w:p>
        </w:tc>
      </w:tr>
      <w:tr w:rsidR="009D1C2A" w:rsidRPr="00963E17" w14:paraId="06FE7E0C" w14:textId="77777777" w:rsidTr="00154F03">
        <w:trPr>
          <w:jc w:val="center"/>
        </w:trPr>
        <w:tc>
          <w:tcPr>
            <w:tcW w:w="2695" w:type="dxa"/>
            <w:tcMar>
              <w:top w:w="57" w:type="dxa"/>
              <w:bottom w:w="57" w:type="dxa"/>
            </w:tcMar>
            <w:vAlign w:val="center"/>
          </w:tcPr>
          <w:p w14:paraId="43039670" w14:textId="77777777" w:rsidR="009D1C2A" w:rsidRPr="00963E17" w:rsidRDefault="009D1C2A" w:rsidP="009D1C2A">
            <w:pPr>
              <w:jc w:val="both"/>
              <w:rPr>
                <w:rFonts w:cs="Arial"/>
                <w:sz w:val="20"/>
              </w:rPr>
            </w:pPr>
            <w:r w:rsidRPr="00963E17">
              <w:rPr>
                <w:rFonts w:cs="Arial"/>
                <w:sz w:val="20"/>
              </w:rPr>
              <w:t>IČO:</w:t>
            </w:r>
          </w:p>
        </w:tc>
        <w:tc>
          <w:tcPr>
            <w:tcW w:w="6944" w:type="dxa"/>
            <w:tcMar>
              <w:top w:w="57" w:type="dxa"/>
              <w:bottom w:w="57" w:type="dxa"/>
            </w:tcMar>
            <w:vAlign w:val="center"/>
          </w:tcPr>
          <w:p w14:paraId="7BAF167C" w14:textId="08785EDF" w:rsidR="009D1C2A" w:rsidRPr="00963E17" w:rsidRDefault="009D1C2A" w:rsidP="009D1C2A">
            <w:pPr>
              <w:jc w:val="both"/>
              <w:rPr>
                <w:rFonts w:cs="Arial"/>
                <w:sz w:val="20"/>
              </w:rPr>
            </w:pPr>
            <w:r w:rsidRPr="00957DA7">
              <w:rPr>
                <w:rFonts w:cs="Arial"/>
                <w:sz w:val="20"/>
              </w:rPr>
              <w:t>49180932</w:t>
            </w:r>
          </w:p>
        </w:tc>
      </w:tr>
      <w:tr w:rsidR="009D1C2A" w:rsidRPr="00963E17" w14:paraId="1493729F" w14:textId="77777777" w:rsidTr="00154F03">
        <w:trPr>
          <w:jc w:val="center"/>
        </w:trPr>
        <w:tc>
          <w:tcPr>
            <w:tcW w:w="2695" w:type="dxa"/>
            <w:tcMar>
              <w:top w:w="57" w:type="dxa"/>
              <w:bottom w:w="57" w:type="dxa"/>
            </w:tcMar>
            <w:vAlign w:val="center"/>
          </w:tcPr>
          <w:p w14:paraId="6C365485" w14:textId="77777777" w:rsidR="009D1C2A" w:rsidRPr="00963E17" w:rsidRDefault="009D1C2A" w:rsidP="009D1C2A">
            <w:pPr>
              <w:jc w:val="both"/>
              <w:rPr>
                <w:rFonts w:cs="Arial"/>
                <w:sz w:val="20"/>
              </w:rPr>
            </w:pPr>
            <w:r w:rsidRPr="00963E17">
              <w:rPr>
                <w:rFonts w:cs="Arial"/>
                <w:bCs/>
                <w:sz w:val="20"/>
              </w:rPr>
              <w:t>Statutární zástupce:</w:t>
            </w:r>
          </w:p>
        </w:tc>
        <w:tc>
          <w:tcPr>
            <w:tcW w:w="6944" w:type="dxa"/>
            <w:tcMar>
              <w:top w:w="57" w:type="dxa"/>
              <w:bottom w:w="57" w:type="dxa"/>
            </w:tcMar>
            <w:vAlign w:val="center"/>
          </w:tcPr>
          <w:p w14:paraId="7B555B10" w14:textId="79E2F994" w:rsidR="009D1C2A" w:rsidRPr="00963E17" w:rsidRDefault="009D1C2A" w:rsidP="009D1C2A">
            <w:pPr>
              <w:jc w:val="both"/>
              <w:rPr>
                <w:rFonts w:cs="Arial"/>
                <w:b/>
                <w:sz w:val="20"/>
              </w:rPr>
            </w:pPr>
            <w:r w:rsidRPr="00957DA7">
              <w:rPr>
                <w:rFonts w:cs="Arial"/>
                <w:sz w:val="20"/>
              </w:rPr>
              <w:t>Mgr. Marcela Šustrová, ředitelka</w:t>
            </w:r>
          </w:p>
        </w:tc>
      </w:tr>
      <w:tr w:rsidR="009D1C2A" w:rsidRPr="00963E17" w14:paraId="1782083C" w14:textId="77777777" w:rsidTr="00154F03">
        <w:trPr>
          <w:jc w:val="center"/>
        </w:trPr>
        <w:tc>
          <w:tcPr>
            <w:tcW w:w="2695" w:type="dxa"/>
            <w:tcBorders>
              <w:top w:val="thinThickSmallGap" w:sz="2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7A0F056" w14:textId="77777777" w:rsidR="009D1C2A" w:rsidRPr="00963E17" w:rsidRDefault="009D1C2A" w:rsidP="009D1C2A">
            <w:pPr>
              <w:jc w:val="both"/>
              <w:rPr>
                <w:rFonts w:cs="Arial"/>
                <w:sz w:val="20"/>
              </w:rPr>
            </w:pPr>
            <w:r w:rsidRPr="00963E17">
              <w:rPr>
                <w:rFonts w:cs="Arial"/>
                <w:sz w:val="20"/>
              </w:rPr>
              <w:t>Druh VZ:</w:t>
            </w:r>
          </w:p>
        </w:tc>
        <w:tc>
          <w:tcPr>
            <w:tcW w:w="6944" w:type="dxa"/>
            <w:tcBorders>
              <w:top w:val="thinThickSmallGap" w:sz="2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4310462" w14:textId="3A4D65E1" w:rsidR="009D1C2A" w:rsidRPr="00963E17" w:rsidRDefault="009D1C2A" w:rsidP="009D1C2A">
            <w:pPr>
              <w:jc w:val="both"/>
              <w:rPr>
                <w:rFonts w:cs="Arial"/>
                <w:b/>
                <w:sz w:val="20"/>
              </w:rPr>
            </w:pPr>
            <w:r w:rsidRPr="00957DA7">
              <w:rPr>
                <w:rFonts w:cs="Arial"/>
                <w:sz w:val="20"/>
              </w:rPr>
              <w:t>Veřejná zakázka na dodávky</w:t>
            </w:r>
          </w:p>
        </w:tc>
      </w:tr>
      <w:tr w:rsidR="00963E17" w:rsidRPr="00963E17" w14:paraId="530DFE0C" w14:textId="77777777" w:rsidTr="00154F03">
        <w:trPr>
          <w:jc w:val="center"/>
        </w:trPr>
        <w:tc>
          <w:tcPr>
            <w:tcW w:w="2695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282972C" w14:textId="77777777" w:rsidR="00963E17" w:rsidRPr="00963E17" w:rsidRDefault="00963E17" w:rsidP="00963E17">
            <w:pPr>
              <w:jc w:val="both"/>
              <w:rPr>
                <w:rFonts w:cs="Arial"/>
                <w:sz w:val="20"/>
              </w:rPr>
            </w:pPr>
            <w:r w:rsidRPr="00963E17">
              <w:rPr>
                <w:rFonts w:cs="Arial"/>
                <w:sz w:val="20"/>
              </w:rPr>
              <w:t>Režim VZ:</w:t>
            </w:r>
          </w:p>
        </w:tc>
        <w:tc>
          <w:tcPr>
            <w:tcW w:w="6944" w:type="dxa"/>
            <w:tcBorders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16EE67BA" w14:textId="02642498" w:rsidR="00963E17" w:rsidRPr="00963E17" w:rsidRDefault="00963E17" w:rsidP="00963E17">
            <w:pPr>
              <w:jc w:val="both"/>
              <w:rPr>
                <w:rFonts w:cs="Arial"/>
                <w:sz w:val="20"/>
              </w:rPr>
            </w:pPr>
            <w:r w:rsidRPr="00963E17">
              <w:rPr>
                <w:rFonts w:cs="Arial"/>
                <w:sz w:val="20"/>
              </w:rPr>
              <w:t>Veřejná zakázka malého rozsahu zadávaná mimo režim zákona č. 134/2016 Sb., o zadávání veřejných zakázek, v platném znění (ZZVZ)</w:t>
            </w:r>
          </w:p>
        </w:tc>
      </w:tr>
      <w:tr w:rsidR="00963E17" w:rsidRPr="00963E17" w14:paraId="57D091D5" w14:textId="77777777" w:rsidTr="00154F03">
        <w:trPr>
          <w:jc w:val="center"/>
        </w:trPr>
        <w:tc>
          <w:tcPr>
            <w:tcW w:w="2695" w:type="dxa"/>
            <w:tcBorders>
              <w:bottom w:val="thinThickSmallGap" w:sz="2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AD7E408" w14:textId="77777777" w:rsidR="00963E17" w:rsidRPr="00963E17" w:rsidRDefault="00963E17" w:rsidP="00963E17">
            <w:pPr>
              <w:jc w:val="both"/>
              <w:rPr>
                <w:rFonts w:cs="Arial"/>
                <w:sz w:val="20"/>
              </w:rPr>
            </w:pPr>
            <w:r w:rsidRPr="00963E17">
              <w:rPr>
                <w:rFonts w:cs="Arial"/>
                <w:sz w:val="20"/>
              </w:rPr>
              <w:t>Druh řízení:</w:t>
            </w:r>
          </w:p>
        </w:tc>
        <w:tc>
          <w:tcPr>
            <w:tcW w:w="6944" w:type="dxa"/>
            <w:tcBorders>
              <w:bottom w:val="thinThickSmallGap" w:sz="2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2753E04C" w14:textId="0D88DB83" w:rsidR="00963E17" w:rsidRPr="00963E17" w:rsidRDefault="00963E17" w:rsidP="009D1C2A">
            <w:pPr>
              <w:jc w:val="both"/>
              <w:rPr>
                <w:rFonts w:cs="Arial"/>
                <w:b/>
                <w:sz w:val="20"/>
              </w:rPr>
            </w:pPr>
            <w:r w:rsidRPr="00963E17">
              <w:rPr>
                <w:rFonts w:cs="Arial"/>
                <w:sz w:val="20"/>
              </w:rPr>
              <w:t>V</w:t>
            </w:r>
            <w:r w:rsidR="00154F03">
              <w:rPr>
                <w:rFonts w:cs="Arial"/>
                <w:sz w:val="20"/>
              </w:rPr>
              <w:t>eřejná zakázka je zařazena do I</w:t>
            </w:r>
            <w:r w:rsidRPr="00963E17">
              <w:rPr>
                <w:rFonts w:cs="Arial"/>
                <w:sz w:val="20"/>
              </w:rPr>
              <w:t xml:space="preserve">I. skupiny dle Směrnice RPK a výběrové řízení je zadáváno formou </w:t>
            </w:r>
            <w:r w:rsidR="009D1C2A">
              <w:rPr>
                <w:rFonts w:cs="Arial"/>
                <w:sz w:val="20"/>
              </w:rPr>
              <w:t>otevřené</w:t>
            </w:r>
            <w:r w:rsidR="00CE4C8D">
              <w:rPr>
                <w:rFonts w:cs="Arial"/>
                <w:sz w:val="20"/>
              </w:rPr>
              <w:t xml:space="preserve"> </w:t>
            </w:r>
            <w:r w:rsidRPr="00963E17">
              <w:rPr>
                <w:rFonts w:cs="Arial"/>
                <w:sz w:val="20"/>
              </w:rPr>
              <w:t xml:space="preserve">výzvy dle Obecných pravidel OP VVV. Zakázka je dělená na </w:t>
            </w:r>
            <w:r w:rsidR="00154F03">
              <w:rPr>
                <w:rFonts w:cs="Arial"/>
                <w:sz w:val="20"/>
              </w:rPr>
              <w:t>3</w:t>
            </w:r>
            <w:r w:rsidRPr="00963E17">
              <w:rPr>
                <w:rFonts w:cs="Arial"/>
                <w:sz w:val="20"/>
              </w:rPr>
              <w:t xml:space="preserve"> části.</w:t>
            </w:r>
          </w:p>
        </w:tc>
      </w:tr>
      <w:tr w:rsidR="00791316" w:rsidRPr="00963E17" w14:paraId="1AEA7DC1" w14:textId="77777777" w:rsidTr="00154F03">
        <w:trPr>
          <w:jc w:val="center"/>
        </w:trPr>
        <w:tc>
          <w:tcPr>
            <w:tcW w:w="2695" w:type="dxa"/>
            <w:tcBorders>
              <w:top w:val="thinThickSmallGap" w:sz="2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77778A7E" w14:textId="57232957" w:rsidR="00791316" w:rsidRPr="00963E17" w:rsidRDefault="00791316" w:rsidP="00791316">
            <w:pPr>
              <w:jc w:val="both"/>
              <w:rPr>
                <w:rFonts w:cs="Arial"/>
                <w:sz w:val="20"/>
              </w:rPr>
            </w:pPr>
            <w:r w:rsidRPr="00963E17">
              <w:rPr>
                <w:rFonts w:cs="Arial"/>
                <w:sz w:val="20"/>
              </w:rPr>
              <w:t>Financováno z EU:</w:t>
            </w:r>
          </w:p>
        </w:tc>
        <w:tc>
          <w:tcPr>
            <w:tcW w:w="6944" w:type="dxa"/>
            <w:tcBorders>
              <w:top w:val="thinThickSmallGap" w:sz="24" w:space="0" w:color="auto"/>
            </w:tcBorders>
            <w:tcMar>
              <w:top w:w="57" w:type="dxa"/>
              <w:bottom w:w="57" w:type="dxa"/>
            </w:tcMar>
            <w:vAlign w:val="center"/>
          </w:tcPr>
          <w:p w14:paraId="58726894" w14:textId="77777777" w:rsidR="00963E17" w:rsidRPr="00963E17" w:rsidRDefault="00963E17" w:rsidP="00963E17">
            <w:pPr>
              <w:rPr>
                <w:rFonts w:cs="Arial"/>
                <w:sz w:val="20"/>
              </w:rPr>
            </w:pPr>
            <w:r w:rsidRPr="00963E17">
              <w:rPr>
                <w:rFonts w:cs="Arial"/>
                <w:sz w:val="20"/>
              </w:rPr>
              <w:t xml:space="preserve">Operační program Výzkum, vývoj a vzdělávání </w:t>
            </w:r>
          </w:p>
          <w:p w14:paraId="3822EA6E" w14:textId="77777777" w:rsidR="00963E17" w:rsidRPr="00963E17" w:rsidRDefault="00963E17" w:rsidP="00963E17">
            <w:pPr>
              <w:rPr>
                <w:rFonts w:cs="Arial"/>
                <w:sz w:val="20"/>
              </w:rPr>
            </w:pPr>
            <w:r w:rsidRPr="00963E17">
              <w:rPr>
                <w:rFonts w:cs="Arial"/>
                <w:sz w:val="20"/>
              </w:rPr>
              <w:t>Název projektu:  Vzdělávání 4.0 v Plzeňském kraji</w:t>
            </w:r>
          </w:p>
          <w:p w14:paraId="6D817821" w14:textId="2E8850AF" w:rsidR="00791316" w:rsidRPr="00963E17" w:rsidRDefault="00963E17" w:rsidP="00963E17">
            <w:pPr>
              <w:rPr>
                <w:rFonts w:cs="Arial"/>
                <w:sz w:val="20"/>
              </w:rPr>
            </w:pPr>
            <w:r w:rsidRPr="00963E17">
              <w:rPr>
                <w:rFonts w:cs="Arial"/>
                <w:sz w:val="20"/>
              </w:rPr>
              <w:t>Registrační číslo projektu:  CZ.02.3.68/0.0/0.0/19_078/0019021</w:t>
            </w:r>
          </w:p>
        </w:tc>
      </w:tr>
    </w:tbl>
    <w:p w14:paraId="30E72104" w14:textId="77777777" w:rsidR="00FC5893" w:rsidRPr="00963E17" w:rsidRDefault="00FC5893" w:rsidP="00FD144E">
      <w:pPr>
        <w:jc w:val="both"/>
        <w:rPr>
          <w:rFonts w:cs="Arial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695"/>
        <w:gridCol w:w="6944"/>
      </w:tblGrid>
      <w:tr w:rsidR="00FF6829" w:rsidRPr="00963E17" w14:paraId="250980A7" w14:textId="77777777" w:rsidTr="00154F03">
        <w:trPr>
          <w:trHeight w:val="454"/>
          <w:jc w:val="center"/>
        </w:trPr>
        <w:tc>
          <w:tcPr>
            <w:tcW w:w="2695" w:type="dxa"/>
            <w:vAlign w:val="center"/>
          </w:tcPr>
          <w:p w14:paraId="2DEA705E" w14:textId="77777777" w:rsidR="00FF6829" w:rsidRPr="00963E17" w:rsidRDefault="00FF6829" w:rsidP="00FD144E">
            <w:pPr>
              <w:rPr>
                <w:rFonts w:cs="Arial"/>
                <w:b/>
                <w:sz w:val="20"/>
              </w:rPr>
            </w:pPr>
            <w:r w:rsidRPr="00963E17">
              <w:rPr>
                <w:rFonts w:cs="Arial"/>
                <w:b/>
                <w:sz w:val="20"/>
              </w:rPr>
              <w:t xml:space="preserve">NÁZEV </w:t>
            </w:r>
            <w:r w:rsidR="008976A7" w:rsidRPr="00963E17">
              <w:rPr>
                <w:rFonts w:cs="Arial"/>
                <w:b/>
                <w:sz w:val="20"/>
              </w:rPr>
              <w:t>DODAVATEL</w:t>
            </w:r>
            <w:r w:rsidRPr="00963E17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944" w:type="dxa"/>
            <w:vAlign w:val="center"/>
          </w:tcPr>
          <w:p w14:paraId="15E59ECB" w14:textId="77777777" w:rsidR="00FF6829" w:rsidRPr="00963E17" w:rsidRDefault="00FF6829" w:rsidP="00FD144E">
            <w:pPr>
              <w:jc w:val="center"/>
              <w:rPr>
                <w:rFonts w:cs="Arial"/>
                <w:b/>
                <w:color w:val="FF0000"/>
                <w:sz w:val="20"/>
                <w:highlight w:val="yellow"/>
              </w:rPr>
            </w:pPr>
            <w:r w:rsidRPr="00963E17">
              <w:rPr>
                <w:rFonts w:cs="Arial"/>
                <w:b/>
                <w:color w:val="FF0000"/>
                <w:sz w:val="20"/>
                <w:highlight w:val="yellow"/>
              </w:rPr>
              <w:t xml:space="preserve">DOPLNÍ </w:t>
            </w:r>
            <w:r w:rsidR="008976A7" w:rsidRPr="00963E17">
              <w:rPr>
                <w:rFonts w:cs="Arial"/>
                <w:b/>
                <w:color w:val="FF0000"/>
                <w:sz w:val="20"/>
                <w:highlight w:val="yellow"/>
              </w:rPr>
              <w:t>DODAVATEL</w:t>
            </w:r>
          </w:p>
        </w:tc>
      </w:tr>
      <w:tr w:rsidR="00FF6829" w:rsidRPr="00963E17" w14:paraId="303D4159" w14:textId="77777777" w:rsidTr="00154F03">
        <w:trPr>
          <w:trHeight w:val="454"/>
          <w:jc w:val="center"/>
        </w:trPr>
        <w:tc>
          <w:tcPr>
            <w:tcW w:w="2695" w:type="dxa"/>
            <w:vAlign w:val="center"/>
          </w:tcPr>
          <w:p w14:paraId="78995544" w14:textId="77777777" w:rsidR="00FF6829" w:rsidRPr="00963E17" w:rsidRDefault="00FF6829" w:rsidP="00FD144E">
            <w:pPr>
              <w:rPr>
                <w:rFonts w:cs="Arial"/>
                <w:b/>
                <w:sz w:val="20"/>
              </w:rPr>
            </w:pPr>
            <w:r w:rsidRPr="00963E17">
              <w:rPr>
                <w:rFonts w:cs="Arial"/>
                <w:b/>
                <w:sz w:val="20"/>
              </w:rPr>
              <w:t>IČO/DIČ:</w:t>
            </w:r>
          </w:p>
        </w:tc>
        <w:tc>
          <w:tcPr>
            <w:tcW w:w="6944" w:type="dxa"/>
            <w:vAlign w:val="center"/>
          </w:tcPr>
          <w:p w14:paraId="2D69004C" w14:textId="77777777" w:rsidR="00FF6829" w:rsidRPr="00963E17" w:rsidRDefault="00FF6829" w:rsidP="00FD144E">
            <w:pPr>
              <w:jc w:val="center"/>
              <w:rPr>
                <w:rFonts w:cs="Arial"/>
                <w:b/>
                <w:color w:val="FF0000"/>
                <w:sz w:val="20"/>
                <w:highlight w:val="yellow"/>
              </w:rPr>
            </w:pPr>
            <w:r w:rsidRPr="00963E17">
              <w:rPr>
                <w:rFonts w:cs="Arial"/>
                <w:b/>
                <w:color w:val="FF0000"/>
                <w:sz w:val="20"/>
                <w:highlight w:val="yellow"/>
              </w:rPr>
              <w:t xml:space="preserve">DOPLNÍ </w:t>
            </w:r>
            <w:r w:rsidR="008976A7" w:rsidRPr="00963E17">
              <w:rPr>
                <w:rFonts w:cs="Arial"/>
                <w:b/>
                <w:color w:val="FF0000"/>
                <w:sz w:val="20"/>
                <w:highlight w:val="yellow"/>
              </w:rPr>
              <w:t>DODAVATEL</w:t>
            </w:r>
          </w:p>
        </w:tc>
      </w:tr>
      <w:tr w:rsidR="00FF6829" w:rsidRPr="00963E17" w14:paraId="54AA9164" w14:textId="77777777" w:rsidTr="00154F03">
        <w:trPr>
          <w:trHeight w:val="454"/>
          <w:jc w:val="center"/>
        </w:trPr>
        <w:tc>
          <w:tcPr>
            <w:tcW w:w="2695" w:type="dxa"/>
            <w:vAlign w:val="center"/>
          </w:tcPr>
          <w:p w14:paraId="3900AFBA" w14:textId="77777777" w:rsidR="00FF6829" w:rsidRPr="00963E17" w:rsidRDefault="00FF6829" w:rsidP="00FD144E">
            <w:pPr>
              <w:rPr>
                <w:rFonts w:cs="Arial"/>
                <w:b/>
                <w:sz w:val="20"/>
              </w:rPr>
            </w:pPr>
            <w:r w:rsidRPr="00963E17">
              <w:rPr>
                <w:rFonts w:cs="Arial"/>
                <w:b/>
                <w:sz w:val="20"/>
              </w:rPr>
              <w:t>SÍDLO:</w:t>
            </w:r>
          </w:p>
        </w:tc>
        <w:tc>
          <w:tcPr>
            <w:tcW w:w="6944" w:type="dxa"/>
            <w:vAlign w:val="center"/>
          </w:tcPr>
          <w:p w14:paraId="6A62357B" w14:textId="77777777" w:rsidR="00FF6829" w:rsidRPr="00963E17" w:rsidRDefault="00FF6829" w:rsidP="00FD144E">
            <w:pPr>
              <w:jc w:val="center"/>
              <w:rPr>
                <w:rFonts w:cs="Arial"/>
                <w:b/>
                <w:color w:val="FF0000"/>
                <w:sz w:val="20"/>
                <w:highlight w:val="yellow"/>
              </w:rPr>
            </w:pPr>
            <w:r w:rsidRPr="00963E17">
              <w:rPr>
                <w:rFonts w:cs="Arial"/>
                <w:b/>
                <w:color w:val="FF0000"/>
                <w:sz w:val="20"/>
                <w:highlight w:val="yellow"/>
              </w:rPr>
              <w:t xml:space="preserve">DOPLNÍ </w:t>
            </w:r>
            <w:r w:rsidR="008976A7" w:rsidRPr="00963E17">
              <w:rPr>
                <w:rFonts w:cs="Arial"/>
                <w:b/>
                <w:color w:val="FF0000"/>
                <w:sz w:val="20"/>
                <w:highlight w:val="yellow"/>
              </w:rPr>
              <w:t>DODAVATEL</w:t>
            </w:r>
          </w:p>
        </w:tc>
      </w:tr>
      <w:tr w:rsidR="00FF6829" w:rsidRPr="00963E17" w14:paraId="34B18082" w14:textId="77777777" w:rsidTr="00154F03">
        <w:trPr>
          <w:trHeight w:val="567"/>
          <w:jc w:val="center"/>
        </w:trPr>
        <w:tc>
          <w:tcPr>
            <w:tcW w:w="2695" w:type="dxa"/>
            <w:vAlign w:val="center"/>
          </w:tcPr>
          <w:p w14:paraId="2E987DC6" w14:textId="77777777" w:rsidR="00FF6829" w:rsidRPr="00963E17" w:rsidRDefault="00FF6829" w:rsidP="00FD144E">
            <w:pPr>
              <w:rPr>
                <w:rFonts w:cs="Arial"/>
                <w:b/>
                <w:sz w:val="20"/>
              </w:rPr>
            </w:pPr>
            <w:r w:rsidRPr="00963E17">
              <w:rPr>
                <w:rFonts w:cs="Arial"/>
                <w:b/>
                <w:sz w:val="20"/>
              </w:rPr>
              <w:t xml:space="preserve">OSOBA OPRÁVNĚNÁ JEDNAT ZA </w:t>
            </w:r>
            <w:r w:rsidR="008976A7" w:rsidRPr="00963E17">
              <w:rPr>
                <w:rFonts w:cs="Arial"/>
                <w:b/>
                <w:sz w:val="20"/>
              </w:rPr>
              <w:t>DODAVATEL</w:t>
            </w:r>
            <w:r w:rsidRPr="00963E17">
              <w:rPr>
                <w:rFonts w:cs="Arial"/>
                <w:b/>
                <w:sz w:val="20"/>
              </w:rPr>
              <w:t>E:</w:t>
            </w:r>
          </w:p>
        </w:tc>
        <w:tc>
          <w:tcPr>
            <w:tcW w:w="6944" w:type="dxa"/>
            <w:vAlign w:val="center"/>
          </w:tcPr>
          <w:p w14:paraId="2B1DE39B" w14:textId="77777777" w:rsidR="00FF6829" w:rsidRPr="00963E17" w:rsidRDefault="00FF6829" w:rsidP="00FD144E">
            <w:pPr>
              <w:jc w:val="center"/>
              <w:rPr>
                <w:rFonts w:cs="Arial"/>
                <w:b/>
                <w:color w:val="FF0000"/>
                <w:sz w:val="20"/>
                <w:highlight w:val="yellow"/>
              </w:rPr>
            </w:pPr>
            <w:r w:rsidRPr="00963E17">
              <w:rPr>
                <w:rFonts w:cs="Arial"/>
                <w:b/>
                <w:color w:val="FF0000"/>
                <w:sz w:val="20"/>
                <w:highlight w:val="yellow"/>
              </w:rPr>
              <w:t xml:space="preserve">DOPLNÍ </w:t>
            </w:r>
            <w:r w:rsidR="008976A7" w:rsidRPr="00963E17">
              <w:rPr>
                <w:rFonts w:cs="Arial"/>
                <w:b/>
                <w:color w:val="FF0000"/>
                <w:sz w:val="20"/>
                <w:highlight w:val="yellow"/>
              </w:rPr>
              <w:t>DODAVATEL</w:t>
            </w:r>
          </w:p>
        </w:tc>
      </w:tr>
    </w:tbl>
    <w:p w14:paraId="189BD4D8" w14:textId="77777777" w:rsidR="00FF6829" w:rsidRPr="00963E17" w:rsidRDefault="00FF6829" w:rsidP="00FD144E">
      <w:pPr>
        <w:jc w:val="both"/>
        <w:rPr>
          <w:rFonts w:cs="Arial"/>
          <w:sz w:val="20"/>
        </w:rPr>
      </w:pPr>
    </w:p>
    <w:p w14:paraId="2D411F3D" w14:textId="77777777" w:rsidR="00FF6829" w:rsidRPr="00963E17" w:rsidRDefault="00FF6829" w:rsidP="00FD144E">
      <w:pPr>
        <w:jc w:val="both"/>
        <w:rPr>
          <w:rFonts w:cs="Arial"/>
          <w:sz w:val="20"/>
        </w:rPr>
      </w:pPr>
    </w:p>
    <w:p w14:paraId="3658268D" w14:textId="77777777" w:rsidR="00FF6829" w:rsidRPr="00963E17" w:rsidRDefault="008A00EB" w:rsidP="00AA0A8F">
      <w:pPr>
        <w:pStyle w:val="Odstavecseseznamem"/>
        <w:numPr>
          <w:ilvl w:val="0"/>
          <w:numId w:val="7"/>
        </w:numPr>
        <w:shd w:val="clear" w:color="auto" w:fill="D9D9D9" w:themeFill="background1" w:themeFillShade="D9"/>
        <w:jc w:val="both"/>
        <w:rPr>
          <w:rFonts w:cs="Arial"/>
          <w:b/>
          <w:sz w:val="20"/>
        </w:rPr>
      </w:pPr>
      <w:r w:rsidRPr="00963E17">
        <w:rPr>
          <w:rFonts w:cs="Arial"/>
          <w:b/>
          <w:sz w:val="20"/>
        </w:rPr>
        <w:t>PROHLÁŠENÍ O KVALIFIKACI</w:t>
      </w:r>
      <w:r w:rsidR="00FF6829" w:rsidRPr="00963E17">
        <w:rPr>
          <w:rFonts w:cs="Arial"/>
          <w:b/>
          <w:sz w:val="20"/>
        </w:rPr>
        <w:t>:</w:t>
      </w:r>
    </w:p>
    <w:p w14:paraId="6ECBBC52" w14:textId="77777777" w:rsidR="00FF6829" w:rsidRPr="00963E17" w:rsidRDefault="00FF6829" w:rsidP="00FD144E">
      <w:pPr>
        <w:jc w:val="both"/>
        <w:rPr>
          <w:rFonts w:cs="Arial"/>
          <w:b/>
          <w:sz w:val="20"/>
        </w:rPr>
      </w:pPr>
    </w:p>
    <w:p w14:paraId="19049279" w14:textId="37ECDA9B" w:rsidR="00FF6829" w:rsidRPr="00963E17" w:rsidRDefault="008976A7" w:rsidP="00FD144E">
      <w:pPr>
        <w:jc w:val="both"/>
        <w:rPr>
          <w:rFonts w:cs="Arial"/>
          <w:b/>
          <w:sz w:val="20"/>
        </w:rPr>
      </w:pPr>
      <w:r w:rsidRPr="00963E17">
        <w:rPr>
          <w:rFonts w:cs="Arial"/>
          <w:b/>
          <w:sz w:val="20"/>
        </w:rPr>
        <w:t>Dodavatel</w:t>
      </w:r>
      <w:r w:rsidR="00FF6829" w:rsidRPr="00963E17">
        <w:rPr>
          <w:rFonts w:cs="Arial"/>
          <w:b/>
          <w:i/>
          <w:sz w:val="20"/>
        </w:rPr>
        <w:t xml:space="preserve"> </w:t>
      </w:r>
      <w:r w:rsidR="00FF6829" w:rsidRPr="00963E17">
        <w:rPr>
          <w:rFonts w:cs="Arial"/>
          <w:b/>
          <w:sz w:val="20"/>
        </w:rPr>
        <w:t xml:space="preserve">tímto čestně prohlašuje, že </w:t>
      </w:r>
      <w:r w:rsidR="008A00EB" w:rsidRPr="00963E17">
        <w:rPr>
          <w:rFonts w:cs="Arial"/>
          <w:b/>
          <w:sz w:val="20"/>
        </w:rPr>
        <w:t xml:space="preserve">splňuje základní způsobilost a </w:t>
      </w:r>
      <w:r w:rsidR="00FF6829" w:rsidRPr="00963E17">
        <w:rPr>
          <w:rFonts w:cs="Arial"/>
          <w:b/>
          <w:sz w:val="20"/>
        </w:rPr>
        <w:t>k datu podání nabídky:</w:t>
      </w:r>
    </w:p>
    <w:p w14:paraId="5F73E906" w14:textId="77777777" w:rsidR="00FF6829" w:rsidRPr="00963E17" w:rsidRDefault="00FF6829" w:rsidP="00AA0A8F">
      <w:pPr>
        <w:pStyle w:val="Odstavecseseznamem"/>
        <w:numPr>
          <w:ilvl w:val="0"/>
          <w:numId w:val="8"/>
        </w:numPr>
        <w:ind w:left="357" w:hanging="357"/>
        <w:jc w:val="both"/>
        <w:rPr>
          <w:rFonts w:cs="Arial"/>
          <w:sz w:val="20"/>
        </w:rPr>
      </w:pPr>
      <w:r w:rsidRPr="00963E17">
        <w:rPr>
          <w:rFonts w:cs="Arial"/>
          <w:sz w:val="20"/>
        </w:rPr>
        <w:t xml:space="preserve">nebyl v zemi svého sídla v posledních 5 letech před zahájením poptávkového řízení pravomocně odsouzen pro trestný čin uvedený v Příloze č. 3 k zákonu č. 134/2016 Sb. nebo obdobný trestný čin podle právního řádu země sídla </w:t>
      </w:r>
      <w:r w:rsidR="008976A7" w:rsidRPr="00963E17">
        <w:rPr>
          <w:rFonts w:cs="Arial"/>
          <w:sz w:val="20"/>
        </w:rPr>
        <w:t>dodavatel</w:t>
      </w:r>
      <w:r w:rsidRPr="00963E17">
        <w:rPr>
          <w:rFonts w:cs="Arial"/>
          <w:sz w:val="20"/>
        </w:rPr>
        <w:t>e, přičemž k zahlazeným odsouzením se nepřihlíží;</w:t>
      </w:r>
    </w:p>
    <w:p w14:paraId="7CBF6670" w14:textId="77777777" w:rsidR="00FF6829" w:rsidRPr="00963E17" w:rsidRDefault="00FF6829" w:rsidP="00AA0A8F">
      <w:pPr>
        <w:pStyle w:val="Odstavecseseznamem"/>
        <w:numPr>
          <w:ilvl w:val="0"/>
          <w:numId w:val="8"/>
        </w:numPr>
        <w:ind w:left="357" w:hanging="357"/>
        <w:jc w:val="both"/>
        <w:rPr>
          <w:rFonts w:cs="Arial"/>
          <w:sz w:val="20"/>
        </w:rPr>
      </w:pPr>
      <w:r w:rsidRPr="00963E17">
        <w:rPr>
          <w:rFonts w:cs="Arial"/>
          <w:sz w:val="20"/>
        </w:rPr>
        <w:t>nemá v České republice nebo v zemi svého sídla v evidenci daní zachycen splatný daňový nedoplatek</w:t>
      </w:r>
      <w:r w:rsidR="008A00EB" w:rsidRPr="00963E17">
        <w:rPr>
          <w:rFonts w:cs="Arial"/>
          <w:sz w:val="20"/>
        </w:rPr>
        <w:t>, a to ani ve vztahu ke spotřební dani</w:t>
      </w:r>
      <w:r w:rsidRPr="00963E17">
        <w:rPr>
          <w:rFonts w:cs="Arial"/>
          <w:sz w:val="20"/>
        </w:rPr>
        <w:t>;</w:t>
      </w:r>
    </w:p>
    <w:p w14:paraId="55C9E008" w14:textId="77777777" w:rsidR="00FF6829" w:rsidRPr="00963E17" w:rsidRDefault="00FF6829" w:rsidP="00AA0A8F">
      <w:pPr>
        <w:pStyle w:val="Odstavecseseznamem"/>
        <w:numPr>
          <w:ilvl w:val="0"/>
          <w:numId w:val="8"/>
        </w:numPr>
        <w:ind w:left="357" w:hanging="357"/>
        <w:jc w:val="both"/>
        <w:rPr>
          <w:rFonts w:cs="Arial"/>
          <w:sz w:val="20"/>
        </w:rPr>
      </w:pPr>
      <w:r w:rsidRPr="00963E17">
        <w:rPr>
          <w:rFonts w:cs="Arial"/>
          <w:sz w:val="20"/>
        </w:rPr>
        <w:t>nemá v České republice nebo v zemi svého sídla splatný nedoplatek na pojistném nebo na penále na veřejné zdravotní pojištění;</w:t>
      </w:r>
    </w:p>
    <w:p w14:paraId="3CA46ACC" w14:textId="77777777" w:rsidR="00FF6829" w:rsidRPr="00963E17" w:rsidRDefault="00FF6829" w:rsidP="00AA0A8F">
      <w:pPr>
        <w:pStyle w:val="Odstavecseseznamem"/>
        <w:numPr>
          <w:ilvl w:val="0"/>
          <w:numId w:val="8"/>
        </w:numPr>
        <w:ind w:left="357" w:hanging="357"/>
        <w:jc w:val="both"/>
        <w:rPr>
          <w:rFonts w:cs="Arial"/>
          <w:sz w:val="20"/>
        </w:rPr>
      </w:pPr>
      <w:r w:rsidRPr="00963E17">
        <w:rPr>
          <w:rFonts w:cs="Arial"/>
          <w:sz w:val="20"/>
        </w:rPr>
        <w:t>nemá v České republice nebo v zemi svého sídla splatný nedoplatek na pojistném nebo na penále na sociální zabezpečení a příspěvku na státní politiku zaměstnanosti;</w:t>
      </w:r>
    </w:p>
    <w:p w14:paraId="0AA1F06D" w14:textId="77777777" w:rsidR="00FF6829" w:rsidRPr="00963E17" w:rsidRDefault="00FF6829" w:rsidP="00AA0A8F">
      <w:pPr>
        <w:pStyle w:val="Odstavecseseznamem"/>
        <w:numPr>
          <w:ilvl w:val="0"/>
          <w:numId w:val="8"/>
        </w:numPr>
        <w:ind w:left="357" w:hanging="357"/>
        <w:jc w:val="both"/>
        <w:rPr>
          <w:rFonts w:cs="Arial"/>
          <w:sz w:val="20"/>
        </w:rPr>
      </w:pPr>
      <w:r w:rsidRPr="00963E17">
        <w:rPr>
          <w:rFonts w:cs="Arial"/>
          <w:sz w:val="20"/>
        </w:rPr>
        <w:t xml:space="preserve">není v likvidaci, nebylo proti němu vydáno rozhodnutí o úpadku, nebyla vůči němu nařízena nucená správa podle jiného právního předpisu nebo v obdobné situaci podle právního řádu země sídla </w:t>
      </w:r>
      <w:r w:rsidR="008976A7" w:rsidRPr="00963E17">
        <w:rPr>
          <w:rFonts w:cs="Arial"/>
          <w:sz w:val="20"/>
        </w:rPr>
        <w:t>dodavatel</w:t>
      </w:r>
      <w:r w:rsidRPr="00963E17">
        <w:rPr>
          <w:rFonts w:cs="Arial"/>
          <w:sz w:val="20"/>
        </w:rPr>
        <w:t>e.</w:t>
      </w:r>
    </w:p>
    <w:p w14:paraId="08FCA41C" w14:textId="77777777" w:rsidR="00963E17" w:rsidRDefault="00963E17" w:rsidP="00FD144E">
      <w:pPr>
        <w:jc w:val="both"/>
        <w:rPr>
          <w:rFonts w:cs="Arial"/>
          <w:b/>
          <w:sz w:val="20"/>
        </w:rPr>
      </w:pPr>
    </w:p>
    <w:p w14:paraId="3A056E0F" w14:textId="43896536" w:rsidR="00FF6829" w:rsidRPr="00963E17" w:rsidRDefault="008A00EB" w:rsidP="00FD144E">
      <w:pPr>
        <w:jc w:val="both"/>
        <w:rPr>
          <w:rFonts w:cs="Arial"/>
          <w:b/>
          <w:i/>
          <w:sz w:val="20"/>
        </w:rPr>
      </w:pPr>
      <w:r w:rsidRPr="00963E17">
        <w:rPr>
          <w:rFonts w:cs="Arial"/>
          <w:b/>
          <w:sz w:val="20"/>
        </w:rPr>
        <w:t>Dodavatel</w:t>
      </w:r>
      <w:r w:rsidRPr="00963E17">
        <w:rPr>
          <w:rFonts w:cs="Arial"/>
          <w:b/>
          <w:i/>
          <w:sz w:val="20"/>
        </w:rPr>
        <w:t xml:space="preserve"> </w:t>
      </w:r>
      <w:r w:rsidRPr="00963E17">
        <w:rPr>
          <w:rFonts w:cs="Arial"/>
          <w:b/>
          <w:sz w:val="20"/>
        </w:rPr>
        <w:t>tímto čestně prohlašuje, že splňuje profesní způsobilost a k datu podání nabídky</w:t>
      </w:r>
      <w:r w:rsidR="00A32C78" w:rsidRPr="00963E17">
        <w:rPr>
          <w:rFonts w:cs="Arial"/>
          <w:b/>
          <w:sz w:val="20"/>
        </w:rPr>
        <w:t>:</w:t>
      </w:r>
    </w:p>
    <w:p w14:paraId="7D5C1009" w14:textId="77777777" w:rsidR="008A00EB" w:rsidRPr="00963E17" w:rsidRDefault="00FF6829" w:rsidP="00AA0A8F">
      <w:pPr>
        <w:pStyle w:val="Odstavecseseznamem"/>
        <w:numPr>
          <w:ilvl w:val="0"/>
          <w:numId w:val="9"/>
        </w:numPr>
        <w:jc w:val="both"/>
        <w:rPr>
          <w:rFonts w:cs="Arial"/>
          <w:sz w:val="20"/>
        </w:rPr>
      </w:pPr>
      <w:r w:rsidRPr="00963E17">
        <w:rPr>
          <w:rFonts w:cs="Arial"/>
          <w:sz w:val="20"/>
        </w:rPr>
        <w:t xml:space="preserve">je zapsán v obchodním rejstříku pod identifikačním číslem </w:t>
      </w:r>
      <w:r w:rsidRPr="00963E17">
        <w:rPr>
          <w:rFonts w:cs="Arial"/>
          <w:color w:val="FF0000"/>
          <w:sz w:val="20"/>
          <w:highlight w:val="yellow"/>
        </w:rPr>
        <w:t xml:space="preserve">DOPLNÍ </w:t>
      </w:r>
      <w:r w:rsidR="008976A7" w:rsidRPr="00963E17">
        <w:rPr>
          <w:rFonts w:cs="Arial"/>
          <w:color w:val="FF0000"/>
          <w:sz w:val="20"/>
          <w:highlight w:val="yellow"/>
        </w:rPr>
        <w:t>DODAVATEL</w:t>
      </w:r>
      <w:r w:rsidRPr="00963E17">
        <w:rPr>
          <w:rFonts w:cs="Arial"/>
          <w:sz w:val="20"/>
        </w:rPr>
        <w:t xml:space="preserve"> a spisovou značkou </w:t>
      </w:r>
      <w:r w:rsidR="008A00EB" w:rsidRPr="00963E17">
        <w:rPr>
          <w:rFonts w:cs="Arial"/>
          <w:color w:val="FF0000"/>
          <w:sz w:val="20"/>
          <w:highlight w:val="yellow"/>
        </w:rPr>
        <w:t>DOPLNÍ DODAVATEL</w:t>
      </w:r>
      <w:r w:rsidR="008A00EB" w:rsidRPr="00963E17">
        <w:rPr>
          <w:rFonts w:cs="Arial"/>
          <w:sz w:val="20"/>
        </w:rPr>
        <w:t>;</w:t>
      </w:r>
    </w:p>
    <w:p w14:paraId="4FE025BA" w14:textId="77777777" w:rsidR="008A00EB" w:rsidRPr="00963E17" w:rsidRDefault="008A00EB" w:rsidP="00AA0A8F">
      <w:pPr>
        <w:pStyle w:val="Odstavecseseznamem"/>
        <w:numPr>
          <w:ilvl w:val="0"/>
          <w:numId w:val="9"/>
        </w:numPr>
        <w:jc w:val="both"/>
        <w:rPr>
          <w:rFonts w:cs="Arial"/>
          <w:sz w:val="20"/>
        </w:rPr>
      </w:pPr>
      <w:r w:rsidRPr="00963E17">
        <w:rPr>
          <w:rFonts w:cs="Arial"/>
          <w:sz w:val="20"/>
        </w:rPr>
        <w:t xml:space="preserve">disponuje dokladem o oprávnění k podnikání podle zvláštních předpisů, a to výpisem ze </w:t>
      </w:r>
      <w:r w:rsidRPr="00963E17">
        <w:rPr>
          <w:rFonts w:cs="Arial"/>
          <w:color w:val="FF0000"/>
          <w:sz w:val="20"/>
          <w:highlight w:val="yellow"/>
        </w:rPr>
        <w:t>DOPLNÍ DODAVATEL</w:t>
      </w:r>
      <w:r w:rsidRPr="00963E17">
        <w:rPr>
          <w:rFonts w:cs="Arial"/>
          <w:sz w:val="20"/>
        </w:rPr>
        <w:t xml:space="preserve"> pod identifikačním číslem </w:t>
      </w:r>
      <w:r w:rsidRPr="00963E17">
        <w:rPr>
          <w:rFonts w:cs="Arial"/>
          <w:color w:val="FF0000"/>
          <w:sz w:val="20"/>
          <w:highlight w:val="yellow"/>
        </w:rPr>
        <w:t>DOPLNÍ DODAVATEL</w:t>
      </w:r>
      <w:r w:rsidRPr="00963E17">
        <w:rPr>
          <w:rFonts w:cs="Arial"/>
          <w:sz w:val="20"/>
        </w:rPr>
        <w:t xml:space="preserve"> s oborem činnosti (druhem živnosti) </w:t>
      </w:r>
      <w:r w:rsidRPr="00963E17">
        <w:rPr>
          <w:rFonts w:cs="Arial"/>
          <w:color w:val="FF0000"/>
          <w:sz w:val="20"/>
          <w:highlight w:val="yellow"/>
        </w:rPr>
        <w:t>DOPLNÍ DODAVATEL</w:t>
      </w:r>
      <w:r w:rsidRPr="00963E17">
        <w:rPr>
          <w:rFonts w:cs="Arial"/>
          <w:sz w:val="20"/>
        </w:rPr>
        <w:t>.</w:t>
      </w:r>
    </w:p>
    <w:p w14:paraId="65141F2B" w14:textId="77777777" w:rsidR="00FD144E" w:rsidRPr="00963E17" w:rsidRDefault="00FD144E" w:rsidP="00FD144E">
      <w:pPr>
        <w:jc w:val="both"/>
        <w:rPr>
          <w:rFonts w:cs="Arial"/>
          <w:b/>
          <w:sz w:val="20"/>
        </w:rPr>
      </w:pPr>
    </w:p>
    <w:p w14:paraId="62D6CAE5" w14:textId="601C359D" w:rsidR="00963E17" w:rsidRDefault="00963E17" w:rsidP="00791316">
      <w:pPr>
        <w:spacing w:after="120"/>
        <w:jc w:val="both"/>
        <w:rPr>
          <w:rFonts w:cs="Arial"/>
          <w:i/>
          <w:color w:val="FF0000"/>
          <w:sz w:val="20"/>
        </w:rPr>
      </w:pPr>
    </w:p>
    <w:p w14:paraId="3541A698" w14:textId="67120A64" w:rsidR="00DC48EA" w:rsidRDefault="00DC48EA" w:rsidP="00791316">
      <w:pPr>
        <w:spacing w:after="120"/>
        <w:jc w:val="both"/>
        <w:rPr>
          <w:rFonts w:cs="Arial"/>
          <w:i/>
          <w:color w:val="FF0000"/>
          <w:sz w:val="20"/>
        </w:rPr>
      </w:pPr>
    </w:p>
    <w:p w14:paraId="3A25808F" w14:textId="77777777" w:rsidR="00DC48EA" w:rsidRPr="00DC48EA" w:rsidRDefault="00DC48EA" w:rsidP="00791316">
      <w:pPr>
        <w:spacing w:after="120"/>
        <w:jc w:val="both"/>
        <w:rPr>
          <w:rFonts w:cs="Arial"/>
          <w:i/>
          <w:color w:val="FF0000"/>
          <w:sz w:val="20"/>
        </w:rPr>
      </w:pPr>
    </w:p>
    <w:p w14:paraId="35E7AA0B" w14:textId="5C8C1349" w:rsidR="00DC48EA" w:rsidRPr="00DC48EA" w:rsidRDefault="00DC48EA" w:rsidP="00DC48EA">
      <w:pPr>
        <w:spacing w:after="120"/>
        <w:jc w:val="both"/>
        <w:rPr>
          <w:rFonts w:cs="Arial"/>
          <w:i/>
          <w:color w:val="FF0000"/>
          <w:sz w:val="20"/>
        </w:rPr>
      </w:pPr>
      <w:r w:rsidRPr="00DC48EA">
        <w:rPr>
          <w:rFonts w:cs="Arial"/>
          <w:i/>
          <w:color w:val="FF0000"/>
          <w:sz w:val="20"/>
        </w:rPr>
        <w:lastRenderedPageBreak/>
        <w:t>Pozn.: Následující tabulku významných dodávek vyplní dodavatel pro každou část VZ, na kterou podává nabídku, včetně označení předmětné části.</w:t>
      </w:r>
    </w:p>
    <w:p w14:paraId="6164F5A9" w14:textId="1D584082" w:rsidR="00DC48EA" w:rsidRPr="00DC48EA" w:rsidRDefault="00DC48EA" w:rsidP="00DC48EA">
      <w:pPr>
        <w:spacing w:after="120"/>
        <w:jc w:val="both"/>
        <w:rPr>
          <w:rFonts w:cs="Arial"/>
          <w:b/>
          <w:i/>
          <w:sz w:val="20"/>
        </w:rPr>
      </w:pPr>
      <w:r w:rsidRPr="00DC48EA">
        <w:rPr>
          <w:rFonts w:cs="Arial"/>
          <w:b/>
          <w:sz w:val="20"/>
        </w:rPr>
        <w:t>Dodavatel</w:t>
      </w:r>
      <w:r w:rsidRPr="00DC48EA">
        <w:rPr>
          <w:rFonts w:cs="Arial"/>
          <w:b/>
          <w:i/>
          <w:sz w:val="20"/>
        </w:rPr>
        <w:t xml:space="preserve"> </w:t>
      </w:r>
      <w:r w:rsidRPr="00DC48EA">
        <w:rPr>
          <w:rFonts w:cs="Arial"/>
          <w:b/>
          <w:sz w:val="20"/>
        </w:rPr>
        <w:t>tímto čestně prohlašuje, že k datu podání nabídky splňuje pro</w:t>
      </w:r>
      <w:r w:rsidRPr="00DC48EA">
        <w:rPr>
          <w:rFonts w:cs="Arial"/>
          <w:b/>
          <w:color w:val="FF0000"/>
          <w:sz w:val="20"/>
        </w:rPr>
        <w:t xml:space="preserve"> </w:t>
      </w:r>
      <w:r w:rsidRPr="00DC48EA">
        <w:rPr>
          <w:rFonts w:cs="Arial"/>
          <w:b/>
          <w:color w:val="FF0000"/>
          <w:sz w:val="20"/>
          <w:highlight w:val="yellow"/>
        </w:rPr>
        <w:t>Část 1 / Část 2 / Část 3</w:t>
      </w:r>
      <w:r w:rsidRPr="00DC48EA">
        <w:rPr>
          <w:rFonts w:cs="Arial"/>
          <w:b/>
          <w:color w:val="FF0000"/>
          <w:sz w:val="20"/>
        </w:rPr>
        <w:t xml:space="preserve"> </w:t>
      </w:r>
      <w:r w:rsidRPr="00DC48EA">
        <w:rPr>
          <w:rFonts w:cs="Arial"/>
          <w:b/>
          <w:sz w:val="20"/>
        </w:rPr>
        <w:t xml:space="preserve">VZ </w:t>
      </w:r>
      <w:r>
        <w:rPr>
          <w:rFonts w:cs="Arial"/>
          <w:b/>
          <w:sz w:val="20"/>
        </w:rPr>
        <w:t>technickou kvalifikaci</w:t>
      </w:r>
      <w:r w:rsidRPr="00DC48EA">
        <w:rPr>
          <w:rFonts w:cs="Arial"/>
          <w:sz w:val="20"/>
        </w:rPr>
        <w:t>, když</w:t>
      </w:r>
      <w:r>
        <w:rPr>
          <w:rFonts w:cs="Arial"/>
          <w:b/>
          <w:sz w:val="20"/>
        </w:rPr>
        <w:t xml:space="preserve"> </w:t>
      </w:r>
      <w:r w:rsidRPr="00DC48EA">
        <w:rPr>
          <w:rFonts w:cs="Arial"/>
          <w:sz w:val="20"/>
        </w:rPr>
        <w:t>v posledních 3 letech před podáním nabídky realizoval následující významné dodávky: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76"/>
        <w:gridCol w:w="2035"/>
        <w:gridCol w:w="3969"/>
        <w:gridCol w:w="1701"/>
        <w:gridCol w:w="1558"/>
      </w:tblGrid>
      <w:tr w:rsidR="00DC48EA" w:rsidRPr="00DC48EA" w14:paraId="6FFC260A" w14:textId="77777777" w:rsidTr="005D4213">
        <w:trPr>
          <w:trHeight w:val="204"/>
          <w:jc w:val="center"/>
        </w:trPr>
        <w:tc>
          <w:tcPr>
            <w:tcW w:w="376" w:type="dxa"/>
            <w:vAlign w:val="center"/>
          </w:tcPr>
          <w:p w14:paraId="79314CF3" w14:textId="77777777" w:rsidR="00DC48EA" w:rsidRPr="00DC48EA" w:rsidRDefault="00DC48EA" w:rsidP="005D4213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035" w:type="dxa"/>
            <w:vAlign w:val="center"/>
          </w:tcPr>
          <w:p w14:paraId="73621071" w14:textId="77777777" w:rsidR="00DC48EA" w:rsidRPr="00DC48EA" w:rsidRDefault="00DC48EA" w:rsidP="005D4213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i/>
                <w:color w:val="000000"/>
                <w:sz w:val="20"/>
              </w:rPr>
            </w:pPr>
            <w:r w:rsidRPr="00DC48EA">
              <w:rPr>
                <w:rFonts w:eastAsia="Calibri" w:cs="Arial"/>
                <w:bCs/>
                <w:i/>
                <w:color w:val="000000"/>
                <w:sz w:val="20"/>
              </w:rPr>
              <w:t>Identifikace objednatele</w:t>
            </w:r>
          </w:p>
          <w:p w14:paraId="141DBD28" w14:textId="77777777" w:rsidR="00DC48EA" w:rsidRPr="00DC48EA" w:rsidRDefault="00DC48EA" w:rsidP="005D4213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DC48EA">
              <w:rPr>
                <w:rFonts w:eastAsia="Calibri" w:cs="Arial"/>
                <w:bCs/>
                <w:i/>
                <w:color w:val="000000"/>
                <w:sz w:val="20"/>
              </w:rPr>
              <w:t>(název, IČ, sídlo)</w:t>
            </w:r>
          </w:p>
        </w:tc>
        <w:tc>
          <w:tcPr>
            <w:tcW w:w="3969" w:type="dxa"/>
            <w:vAlign w:val="center"/>
          </w:tcPr>
          <w:p w14:paraId="53EE75FB" w14:textId="77777777" w:rsidR="00DC48EA" w:rsidRPr="00DC48EA" w:rsidRDefault="00DC48EA" w:rsidP="005D4213">
            <w:pPr>
              <w:autoSpaceDE w:val="0"/>
              <w:autoSpaceDN w:val="0"/>
              <w:adjustRightInd w:val="0"/>
              <w:jc w:val="center"/>
              <w:rPr>
                <w:rFonts w:cs="Arial"/>
                <w:i/>
                <w:sz w:val="20"/>
              </w:rPr>
            </w:pPr>
            <w:r w:rsidRPr="00DC48EA">
              <w:rPr>
                <w:rFonts w:cs="Arial"/>
                <w:i/>
                <w:sz w:val="20"/>
              </w:rPr>
              <w:t xml:space="preserve">Název (označení) referenční zakázky </w:t>
            </w:r>
          </w:p>
          <w:p w14:paraId="7E30FED6" w14:textId="77777777" w:rsidR="00DC48EA" w:rsidRPr="00DC48EA" w:rsidRDefault="00DC48EA" w:rsidP="005D4213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DC48EA">
              <w:rPr>
                <w:rFonts w:cs="Arial"/>
                <w:i/>
                <w:sz w:val="20"/>
              </w:rPr>
              <w:t>+ r</w:t>
            </w:r>
            <w:r w:rsidRPr="00DC48EA">
              <w:rPr>
                <w:rFonts w:eastAsia="Calibri" w:cs="Arial"/>
                <w:bCs/>
                <w:i/>
                <w:color w:val="000000"/>
                <w:sz w:val="20"/>
              </w:rPr>
              <w:t>ozsah (</w:t>
            </w:r>
            <w:r w:rsidRPr="00DC48EA">
              <w:rPr>
                <w:rFonts w:cs="Arial"/>
                <w:i/>
                <w:sz w:val="20"/>
              </w:rPr>
              <w:t>stručný popis) předmětu zakázky</w:t>
            </w:r>
          </w:p>
        </w:tc>
        <w:tc>
          <w:tcPr>
            <w:tcW w:w="1701" w:type="dxa"/>
            <w:vAlign w:val="center"/>
          </w:tcPr>
          <w:p w14:paraId="38AD6415" w14:textId="77777777" w:rsidR="00DC48EA" w:rsidRPr="00DC48EA" w:rsidRDefault="00DC48EA" w:rsidP="005D4213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DC48EA">
              <w:rPr>
                <w:rFonts w:cs="Arial"/>
                <w:i/>
                <w:sz w:val="20"/>
              </w:rPr>
              <w:t xml:space="preserve">Doba realizace </w:t>
            </w:r>
            <w:r w:rsidRPr="00DC48EA">
              <w:rPr>
                <w:rFonts w:eastAsia="Calibri" w:cs="Arial"/>
                <w:bCs/>
                <w:i/>
                <w:color w:val="000000"/>
                <w:sz w:val="20"/>
              </w:rPr>
              <w:t>(den, měsíc a rok)</w:t>
            </w:r>
          </w:p>
        </w:tc>
        <w:tc>
          <w:tcPr>
            <w:tcW w:w="1558" w:type="dxa"/>
            <w:vAlign w:val="center"/>
          </w:tcPr>
          <w:p w14:paraId="6EE55BB5" w14:textId="77777777" w:rsidR="00DC48EA" w:rsidRPr="00DC48EA" w:rsidRDefault="00DC48EA" w:rsidP="005D4213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i/>
                <w:color w:val="000000"/>
                <w:sz w:val="20"/>
              </w:rPr>
            </w:pPr>
            <w:r w:rsidRPr="00DC48EA">
              <w:rPr>
                <w:rFonts w:cs="Arial"/>
                <w:i/>
                <w:sz w:val="20"/>
              </w:rPr>
              <w:t xml:space="preserve">Finanční objem </w:t>
            </w:r>
            <w:r w:rsidRPr="00DC48EA">
              <w:rPr>
                <w:rFonts w:eastAsia="Calibri" w:cs="Arial"/>
                <w:i/>
                <w:color w:val="000000"/>
                <w:sz w:val="20"/>
              </w:rPr>
              <w:t>v Kč bez DPH</w:t>
            </w:r>
          </w:p>
        </w:tc>
      </w:tr>
      <w:tr w:rsidR="00DC48EA" w:rsidRPr="00DC48EA" w14:paraId="039979C8" w14:textId="77777777" w:rsidTr="005D4213">
        <w:trPr>
          <w:trHeight w:val="454"/>
          <w:jc w:val="center"/>
        </w:trPr>
        <w:tc>
          <w:tcPr>
            <w:tcW w:w="376" w:type="dxa"/>
            <w:vAlign w:val="center"/>
          </w:tcPr>
          <w:p w14:paraId="374C2E11" w14:textId="77777777" w:rsidR="00DC48EA" w:rsidRPr="00DC48EA" w:rsidRDefault="00DC48EA" w:rsidP="005D4213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DC48EA">
              <w:rPr>
                <w:rFonts w:eastAsia="Calibri" w:cs="Arial"/>
                <w:bCs/>
                <w:color w:val="000000"/>
                <w:sz w:val="20"/>
              </w:rPr>
              <w:t>1</w:t>
            </w:r>
          </w:p>
        </w:tc>
        <w:tc>
          <w:tcPr>
            <w:tcW w:w="2035" w:type="dxa"/>
          </w:tcPr>
          <w:p w14:paraId="00901354" w14:textId="77777777" w:rsidR="00DC48EA" w:rsidRPr="00DC48EA" w:rsidRDefault="00DC48EA" w:rsidP="005D4213">
            <w:pPr>
              <w:autoSpaceDE w:val="0"/>
              <w:autoSpaceDN w:val="0"/>
              <w:adjustRightInd w:val="0"/>
              <w:rPr>
                <w:rFonts w:eastAsia="Calibri" w:cs="Arial"/>
                <w:bCs/>
                <w:color w:val="000000"/>
                <w:sz w:val="20"/>
              </w:rPr>
            </w:pPr>
            <w:r w:rsidRPr="00DC48EA">
              <w:rPr>
                <w:rFonts w:eastAsia="Calibri" w:cs="Arial"/>
                <w:bCs/>
                <w:color w:val="000000"/>
                <w:sz w:val="20"/>
              </w:rPr>
              <w:t>Název:</w:t>
            </w:r>
          </w:p>
          <w:p w14:paraId="32422621" w14:textId="77777777" w:rsidR="00DC48EA" w:rsidRPr="00DC48EA" w:rsidRDefault="00DC48EA" w:rsidP="005D4213">
            <w:pPr>
              <w:autoSpaceDE w:val="0"/>
              <w:autoSpaceDN w:val="0"/>
              <w:adjustRightInd w:val="0"/>
              <w:rPr>
                <w:rFonts w:eastAsia="Calibri" w:cs="Arial"/>
                <w:bCs/>
                <w:color w:val="000000"/>
                <w:sz w:val="20"/>
              </w:rPr>
            </w:pPr>
            <w:r w:rsidRPr="00DC48EA">
              <w:rPr>
                <w:rFonts w:eastAsia="Calibri" w:cs="Arial"/>
                <w:bCs/>
                <w:color w:val="000000"/>
                <w:sz w:val="20"/>
              </w:rPr>
              <w:t>IČ:</w:t>
            </w:r>
          </w:p>
          <w:p w14:paraId="2EBD84B3" w14:textId="77777777" w:rsidR="00DC48EA" w:rsidRPr="00DC48EA" w:rsidRDefault="00DC48EA" w:rsidP="005D4213">
            <w:pPr>
              <w:autoSpaceDE w:val="0"/>
              <w:autoSpaceDN w:val="0"/>
              <w:adjustRightInd w:val="0"/>
              <w:rPr>
                <w:rFonts w:eastAsia="Calibri" w:cs="Arial"/>
                <w:bCs/>
                <w:color w:val="000000"/>
                <w:sz w:val="20"/>
              </w:rPr>
            </w:pPr>
            <w:r w:rsidRPr="00DC48EA">
              <w:rPr>
                <w:rFonts w:eastAsia="Calibri" w:cs="Arial"/>
                <w:bCs/>
                <w:color w:val="000000"/>
                <w:sz w:val="20"/>
              </w:rPr>
              <w:t>Sídlo:</w:t>
            </w:r>
          </w:p>
        </w:tc>
        <w:tc>
          <w:tcPr>
            <w:tcW w:w="3969" w:type="dxa"/>
            <w:vAlign w:val="center"/>
          </w:tcPr>
          <w:p w14:paraId="37989BA9" w14:textId="77777777" w:rsidR="00DC48EA" w:rsidRPr="00DC48EA" w:rsidRDefault="00DC48EA" w:rsidP="005D4213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4986F4E" w14:textId="77777777" w:rsidR="00DC48EA" w:rsidRPr="00DC48EA" w:rsidRDefault="00DC48EA" w:rsidP="005D4213">
            <w:pPr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14:paraId="16F301D1" w14:textId="77777777" w:rsidR="00DC48EA" w:rsidRPr="00DC48EA" w:rsidRDefault="00DC48EA" w:rsidP="005D4213">
            <w:pPr>
              <w:jc w:val="center"/>
              <w:rPr>
                <w:sz w:val="20"/>
              </w:rPr>
            </w:pPr>
          </w:p>
        </w:tc>
      </w:tr>
      <w:tr w:rsidR="00DC48EA" w:rsidRPr="00DC48EA" w14:paraId="7C8FA01F" w14:textId="77777777" w:rsidTr="005D4213">
        <w:trPr>
          <w:trHeight w:val="454"/>
          <w:jc w:val="center"/>
        </w:trPr>
        <w:tc>
          <w:tcPr>
            <w:tcW w:w="376" w:type="dxa"/>
            <w:vAlign w:val="center"/>
          </w:tcPr>
          <w:p w14:paraId="31E1B2BE" w14:textId="77777777" w:rsidR="00DC48EA" w:rsidRPr="00DC48EA" w:rsidRDefault="00DC48EA" w:rsidP="005D4213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DC48EA">
              <w:rPr>
                <w:rFonts w:eastAsia="Calibri" w:cs="Arial"/>
                <w:bCs/>
                <w:color w:val="000000"/>
                <w:sz w:val="20"/>
              </w:rPr>
              <w:t>2</w:t>
            </w:r>
          </w:p>
        </w:tc>
        <w:tc>
          <w:tcPr>
            <w:tcW w:w="2035" w:type="dxa"/>
          </w:tcPr>
          <w:p w14:paraId="3A92E8A2" w14:textId="77777777" w:rsidR="00DC48EA" w:rsidRPr="00DC48EA" w:rsidRDefault="00DC48EA" w:rsidP="005D4213">
            <w:pPr>
              <w:autoSpaceDE w:val="0"/>
              <w:autoSpaceDN w:val="0"/>
              <w:adjustRightInd w:val="0"/>
              <w:rPr>
                <w:rFonts w:eastAsia="Calibri" w:cs="Arial"/>
                <w:bCs/>
                <w:color w:val="000000"/>
                <w:sz w:val="20"/>
              </w:rPr>
            </w:pPr>
            <w:r w:rsidRPr="00DC48EA">
              <w:rPr>
                <w:rFonts w:eastAsia="Calibri" w:cs="Arial"/>
                <w:bCs/>
                <w:color w:val="000000"/>
                <w:sz w:val="20"/>
              </w:rPr>
              <w:t>Název:</w:t>
            </w:r>
          </w:p>
          <w:p w14:paraId="30F35EE0" w14:textId="77777777" w:rsidR="00DC48EA" w:rsidRPr="00DC48EA" w:rsidRDefault="00DC48EA" w:rsidP="005D4213">
            <w:pPr>
              <w:autoSpaceDE w:val="0"/>
              <w:autoSpaceDN w:val="0"/>
              <w:adjustRightInd w:val="0"/>
              <w:rPr>
                <w:rFonts w:eastAsia="Calibri" w:cs="Arial"/>
                <w:bCs/>
                <w:color w:val="000000"/>
                <w:sz w:val="20"/>
              </w:rPr>
            </w:pPr>
            <w:r w:rsidRPr="00DC48EA">
              <w:rPr>
                <w:rFonts w:eastAsia="Calibri" w:cs="Arial"/>
                <w:bCs/>
                <w:color w:val="000000"/>
                <w:sz w:val="20"/>
              </w:rPr>
              <w:t>IČ:</w:t>
            </w:r>
          </w:p>
          <w:p w14:paraId="038B90EB" w14:textId="77777777" w:rsidR="00DC48EA" w:rsidRPr="00DC48EA" w:rsidRDefault="00DC48EA" w:rsidP="005D4213">
            <w:pPr>
              <w:autoSpaceDE w:val="0"/>
              <w:autoSpaceDN w:val="0"/>
              <w:adjustRightInd w:val="0"/>
              <w:rPr>
                <w:rFonts w:eastAsia="Calibri" w:cs="Arial"/>
                <w:bCs/>
                <w:color w:val="000000"/>
                <w:sz w:val="20"/>
              </w:rPr>
            </w:pPr>
            <w:r w:rsidRPr="00DC48EA">
              <w:rPr>
                <w:rFonts w:eastAsia="Calibri" w:cs="Arial"/>
                <w:bCs/>
                <w:color w:val="000000"/>
                <w:sz w:val="20"/>
              </w:rPr>
              <w:t>Sídlo:</w:t>
            </w:r>
          </w:p>
        </w:tc>
        <w:tc>
          <w:tcPr>
            <w:tcW w:w="3969" w:type="dxa"/>
            <w:vAlign w:val="center"/>
          </w:tcPr>
          <w:p w14:paraId="1C433D2C" w14:textId="77777777" w:rsidR="00DC48EA" w:rsidRPr="00DC48EA" w:rsidRDefault="00DC48EA" w:rsidP="005D4213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A8E847E" w14:textId="77777777" w:rsidR="00DC48EA" w:rsidRPr="00DC48EA" w:rsidRDefault="00DC48EA" w:rsidP="005D4213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558" w:type="dxa"/>
            <w:vAlign w:val="center"/>
          </w:tcPr>
          <w:p w14:paraId="287DC8DD" w14:textId="77777777" w:rsidR="00DC48EA" w:rsidRPr="00DC48EA" w:rsidRDefault="00DC48EA" w:rsidP="005D4213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color w:val="000000"/>
                <w:sz w:val="20"/>
              </w:rPr>
            </w:pPr>
          </w:p>
        </w:tc>
      </w:tr>
    </w:tbl>
    <w:p w14:paraId="2CFEBD4C" w14:textId="77777777" w:rsidR="00DC48EA" w:rsidRPr="00FC5893" w:rsidRDefault="00DC48EA" w:rsidP="00DC48EA">
      <w:pPr>
        <w:pStyle w:val="Odstavecseseznamem"/>
        <w:rPr>
          <w:rFonts w:cs="Arial"/>
          <w:szCs w:val="22"/>
          <w:lang w:eastAsia="en-US"/>
        </w:rPr>
      </w:pPr>
    </w:p>
    <w:p w14:paraId="2D9D9A7D" w14:textId="77777777" w:rsidR="00963E17" w:rsidRDefault="00963E17" w:rsidP="00791316">
      <w:pPr>
        <w:spacing w:after="120"/>
        <w:jc w:val="both"/>
        <w:rPr>
          <w:rFonts w:cs="Arial"/>
          <w:i/>
          <w:color w:val="FF0000"/>
          <w:sz w:val="20"/>
        </w:rPr>
      </w:pPr>
    </w:p>
    <w:p w14:paraId="1E0AA70E" w14:textId="77777777" w:rsidR="008A00EB" w:rsidRPr="00963E17" w:rsidRDefault="00FC5893" w:rsidP="00AA0A8F">
      <w:pPr>
        <w:pStyle w:val="Odstavecseseznamem"/>
        <w:numPr>
          <w:ilvl w:val="0"/>
          <w:numId w:val="7"/>
        </w:numPr>
        <w:shd w:val="clear" w:color="auto" w:fill="D9D9D9" w:themeFill="background1" w:themeFillShade="D9"/>
        <w:jc w:val="both"/>
        <w:rPr>
          <w:rFonts w:cs="Arial"/>
          <w:b/>
          <w:sz w:val="20"/>
        </w:rPr>
      </w:pPr>
      <w:r w:rsidRPr="00963E17">
        <w:rPr>
          <w:rFonts w:cs="Arial"/>
          <w:b/>
          <w:sz w:val="20"/>
        </w:rPr>
        <w:t>PROHLÁŠENÍ O PODDODAVATELÍCH</w:t>
      </w:r>
      <w:r w:rsidR="008A00EB" w:rsidRPr="00963E17">
        <w:rPr>
          <w:rFonts w:cs="Arial"/>
          <w:b/>
          <w:sz w:val="20"/>
        </w:rPr>
        <w:t>:</w:t>
      </w:r>
    </w:p>
    <w:p w14:paraId="19B789FF" w14:textId="77777777" w:rsidR="008A00EB" w:rsidRPr="00963E17" w:rsidRDefault="008A00EB" w:rsidP="00FD144E">
      <w:pPr>
        <w:jc w:val="both"/>
        <w:rPr>
          <w:rFonts w:cs="Arial"/>
          <w:b/>
          <w:sz w:val="20"/>
        </w:rPr>
      </w:pPr>
    </w:p>
    <w:p w14:paraId="3135C12C" w14:textId="77777777" w:rsidR="00FC5893" w:rsidRPr="00963E17" w:rsidRDefault="00FC5893" w:rsidP="00FD144E">
      <w:pPr>
        <w:jc w:val="both"/>
        <w:rPr>
          <w:rFonts w:cs="Arial"/>
          <w:b/>
          <w:color w:val="FF0000"/>
          <w:sz w:val="20"/>
          <w:highlight w:val="yellow"/>
        </w:rPr>
      </w:pPr>
      <w:r w:rsidRPr="00963E17">
        <w:rPr>
          <w:rFonts w:cs="Arial"/>
          <w:b/>
          <w:color w:val="FF0000"/>
          <w:sz w:val="20"/>
          <w:highlight w:val="yellow"/>
        </w:rPr>
        <w:t>VARIANTA 1:</w:t>
      </w:r>
    </w:p>
    <w:p w14:paraId="0FBA8188" w14:textId="77777777" w:rsidR="00963E17" w:rsidRDefault="00963E17" w:rsidP="00791316">
      <w:pPr>
        <w:spacing w:after="120"/>
        <w:jc w:val="both"/>
        <w:rPr>
          <w:rFonts w:cs="Arial"/>
          <w:i/>
          <w:color w:val="FF0000"/>
          <w:sz w:val="20"/>
        </w:rPr>
      </w:pPr>
    </w:p>
    <w:p w14:paraId="4F2EA21E" w14:textId="74BCF2C6" w:rsidR="00791316" w:rsidRPr="00963E17" w:rsidRDefault="00791316" w:rsidP="00791316">
      <w:pPr>
        <w:spacing w:after="120"/>
        <w:jc w:val="both"/>
        <w:rPr>
          <w:rFonts w:cs="Arial"/>
          <w:i/>
          <w:color w:val="FF0000"/>
          <w:sz w:val="20"/>
        </w:rPr>
      </w:pPr>
      <w:r w:rsidRPr="00963E17">
        <w:rPr>
          <w:rFonts w:cs="Arial"/>
          <w:i/>
          <w:color w:val="FF0000"/>
          <w:sz w:val="20"/>
        </w:rPr>
        <w:t>Pozn.: Následující tabulku poddodavatelů vyplní dodavatel pro každou část VZ, na kterou podává nabídku, včetně označení předmětné části.</w:t>
      </w:r>
    </w:p>
    <w:p w14:paraId="76407E09" w14:textId="1FAA8FE5" w:rsidR="00FC5893" w:rsidRPr="00963E17" w:rsidRDefault="00FD144E" w:rsidP="00DC48EA">
      <w:pPr>
        <w:spacing w:after="120"/>
        <w:jc w:val="both"/>
        <w:rPr>
          <w:rFonts w:cs="Arial"/>
          <w:b/>
          <w:sz w:val="20"/>
        </w:rPr>
      </w:pPr>
      <w:r w:rsidRPr="00963E17">
        <w:rPr>
          <w:rFonts w:cs="Arial"/>
          <w:b/>
          <w:sz w:val="20"/>
        </w:rPr>
        <w:t>Dodavatel</w:t>
      </w:r>
      <w:r w:rsidRPr="00963E17">
        <w:rPr>
          <w:rFonts w:cs="Arial"/>
          <w:b/>
          <w:i/>
          <w:sz w:val="20"/>
        </w:rPr>
        <w:t xml:space="preserve"> </w:t>
      </w:r>
      <w:r w:rsidRPr="00963E17">
        <w:rPr>
          <w:rFonts w:cs="Arial"/>
          <w:b/>
          <w:sz w:val="20"/>
        </w:rPr>
        <w:t xml:space="preserve">tímto čestně prohlašuje, že </w:t>
      </w:r>
      <w:r w:rsidR="00FC5893" w:rsidRPr="00963E17">
        <w:rPr>
          <w:rFonts w:cs="Arial"/>
          <w:b/>
          <w:sz w:val="20"/>
        </w:rPr>
        <w:t xml:space="preserve">provede </w:t>
      </w:r>
      <w:r w:rsidR="00221753" w:rsidRPr="00DC48EA">
        <w:rPr>
          <w:rFonts w:cs="Arial"/>
          <w:b/>
          <w:color w:val="FF0000"/>
          <w:sz w:val="20"/>
          <w:highlight w:val="yellow"/>
        </w:rPr>
        <w:t>Část 1 / Část 2 / Část 3</w:t>
      </w:r>
      <w:r w:rsidR="00791316" w:rsidRPr="00963E17">
        <w:rPr>
          <w:rFonts w:cs="Arial"/>
          <w:b/>
          <w:color w:val="FF0000"/>
          <w:sz w:val="20"/>
        </w:rPr>
        <w:t xml:space="preserve"> </w:t>
      </w:r>
      <w:r w:rsidR="00FC5893" w:rsidRPr="00963E17">
        <w:rPr>
          <w:rFonts w:cs="Arial"/>
          <w:b/>
          <w:sz w:val="20"/>
        </w:rPr>
        <w:t>veřejn</w:t>
      </w:r>
      <w:r w:rsidR="00791316" w:rsidRPr="00963E17">
        <w:rPr>
          <w:rFonts w:cs="Arial"/>
          <w:b/>
          <w:sz w:val="20"/>
        </w:rPr>
        <w:t>é</w:t>
      </w:r>
      <w:r w:rsidR="00FC5893" w:rsidRPr="00963E17">
        <w:rPr>
          <w:rFonts w:cs="Arial"/>
          <w:b/>
          <w:sz w:val="20"/>
        </w:rPr>
        <w:t xml:space="preserve"> zakáz</w:t>
      </w:r>
      <w:r w:rsidR="00791316" w:rsidRPr="00963E17">
        <w:rPr>
          <w:rFonts w:cs="Arial"/>
          <w:b/>
          <w:sz w:val="20"/>
        </w:rPr>
        <w:t>ky</w:t>
      </w:r>
      <w:r w:rsidR="00FC5893" w:rsidRPr="00963E17">
        <w:rPr>
          <w:rFonts w:cs="Arial"/>
          <w:b/>
          <w:sz w:val="20"/>
        </w:rPr>
        <w:t xml:space="preserve"> prostřednictvím následujících poddodavatelů: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7"/>
        <w:gridCol w:w="2693"/>
        <w:gridCol w:w="4638"/>
        <w:gridCol w:w="1881"/>
      </w:tblGrid>
      <w:tr w:rsidR="00FC5893" w:rsidRPr="00963E17" w14:paraId="138B37B6" w14:textId="77777777" w:rsidTr="00DC48EA">
        <w:trPr>
          <w:trHeight w:val="204"/>
          <w:jc w:val="center"/>
        </w:trPr>
        <w:tc>
          <w:tcPr>
            <w:tcW w:w="427" w:type="dxa"/>
            <w:vAlign w:val="center"/>
          </w:tcPr>
          <w:p w14:paraId="2330234C" w14:textId="77777777" w:rsidR="00FC5893" w:rsidRPr="00963E17" w:rsidRDefault="00FC5893" w:rsidP="00FD144E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2693" w:type="dxa"/>
            <w:vAlign w:val="center"/>
          </w:tcPr>
          <w:p w14:paraId="08C6D030" w14:textId="77777777" w:rsidR="00FC5893" w:rsidRPr="00963E17" w:rsidRDefault="00FC5893" w:rsidP="00FD144E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i/>
                <w:color w:val="000000"/>
                <w:sz w:val="20"/>
              </w:rPr>
            </w:pPr>
            <w:r w:rsidRPr="00963E17">
              <w:rPr>
                <w:rFonts w:eastAsia="Calibri" w:cs="Arial"/>
                <w:bCs/>
                <w:i/>
                <w:color w:val="000000"/>
                <w:sz w:val="20"/>
              </w:rPr>
              <w:t>Identifikace poddodavatele</w:t>
            </w:r>
          </w:p>
        </w:tc>
        <w:tc>
          <w:tcPr>
            <w:tcW w:w="4638" w:type="dxa"/>
            <w:vAlign w:val="center"/>
          </w:tcPr>
          <w:p w14:paraId="4E2D700B" w14:textId="77777777" w:rsidR="00FC5893" w:rsidRPr="00963E17" w:rsidRDefault="00FC5893" w:rsidP="00FD144E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i/>
                <w:color w:val="000000"/>
                <w:sz w:val="20"/>
              </w:rPr>
            </w:pPr>
            <w:r w:rsidRPr="00963E17">
              <w:rPr>
                <w:rFonts w:eastAsia="Calibri" w:cs="Arial"/>
                <w:bCs/>
                <w:i/>
                <w:color w:val="000000"/>
                <w:sz w:val="20"/>
              </w:rPr>
              <w:t>Popis plnění, které bude poddodavatel zajišťovat</w:t>
            </w:r>
          </w:p>
        </w:tc>
        <w:tc>
          <w:tcPr>
            <w:tcW w:w="1881" w:type="dxa"/>
            <w:vAlign w:val="center"/>
          </w:tcPr>
          <w:p w14:paraId="40302F16" w14:textId="77777777" w:rsidR="00FC5893" w:rsidRPr="00963E17" w:rsidRDefault="00FC5893" w:rsidP="00FD144E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i/>
                <w:color w:val="000000"/>
                <w:sz w:val="20"/>
              </w:rPr>
            </w:pPr>
            <w:r w:rsidRPr="00963E17">
              <w:rPr>
                <w:rFonts w:eastAsia="Calibri" w:cs="Arial"/>
                <w:bCs/>
                <w:i/>
                <w:color w:val="000000"/>
                <w:sz w:val="20"/>
              </w:rPr>
              <w:t>Poddodavatel prokazuje část kvalifikace</w:t>
            </w:r>
          </w:p>
        </w:tc>
      </w:tr>
      <w:tr w:rsidR="00FC5893" w:rsidRPr="00963E17" w14:paraId="0C7A7009" w14:textId="77777777" w:rsidTr="00DC48EA">
        <w:trPr>
          <w:trHeight w:val="454"/>
          <w:jc w:val="center"/>
        </w:trPr>
        <w:tc>
          <w:tcPr>
            <w:tcW w:w="427" w:type="dxa"/>
            <w:vAlign w:val="center"/>
          </w:tcPr>
          <w:p w14:paraId="5EE4F6FD" w14:textId="77777777" w:rsidR="00FC5893" w:rsidRPr="00963E17" w:rsidRDefault="00FC5893" w:rsidP="00FD144E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963E17">
              <w:rPr>
                <w:rFonts w:eastAsia="Calibri" w:cs="Arial"/>
                <w:bCs/>
                <w:color w:val="000000"/>
                <w:sz w:val="20"/>
              </w:rPr>
              <w:t>1</w:t>
            </w:r>
          </w:p>
        </w:tc>
        <w:tc>
          <w:tcPr>
            <w:tcW w:w="2693" w:type="dxa"/>
            <w:vAlign w:val="center"/>
          </w:tcPr>
          <w:p w14:paraId="10E438C1" w14:textId="77777777" w:rsidR="00FC5893" w:rsidRPr="00963E17" w:rsidRDefault="00FC5893" w:rsidP="00FD144E">
            <w:pPr>
              <w:autoSpaceDE w:val="0"/>
              <w:autoSpaceDN w:val="0"/>
              <w:adjustRightInd w:val="0"/>
              <w:rPr>
                <w:rFonts w:eastAsia="Calibri" w:cs="Arial"/>
                <w:bCs/>
                <w:color w:val="000000"/>
                <w:sz w:val="20"/>
              </w:rPr>
            </w:pPr>
            <w:r w:rsidRPr="00963E17">
              <w:rPr>
                <w:rFonts w:eastAsia="Calibri" w:cs="Arial"/>
                <w:bCs/>
                <w:color w:val="000000"/>
                <w:sz w:val="20"/>
              </w:rPr>
              <w:t>Název:</w:t>
            </w:r>
          </w:p>
          <w:p w14:paraId="1E620CB9" w14:textId="77777777" w:rsidR="00FC5893" w:rsidRPr="00963E17" w:rsidRDefault="00FC5893" w:rsidP="00FD144E">
            <w:pPr>
              <w:autoSpaceDE w:val="0"/>
              <w:autoSpaceDN w:val="0"/>
              <w:adjustRightInd w:val="0"/>
              <w:rPr>
                <w:rFonts w:eastAsia="Calibri" w:cs="Arial"/>
                <w:bCs/>
                <w:color w:val="000000"/>
                <w:sz w:val="20"/>
              </w:rPr>
            </w:pPr>
            <w:r w:rsidRPr="00963E17">
              <w:rPr>
                <w:rFonts w:eastAsia="Calibri" w:cs="Arial"/>
                <w:bCs/>
                <w:color w:val="000000"/>
                <w:sz w:val="20"/>
              </w:rPr>
              <w:t>IČ:</w:t>
            </w:r>
          </w:p>
          <w:p w14:paraId="328EC90F" w14:textId="77777777" w:rsidR="00FC5893" w:rsidRPr="00963E17" w:rsidRDefault="00FC5893" w:rsidP="00FD144E">
            <w:pPr>
              <w:autoSpaceDE w:val="0"/>
              <w:autoSpaceDN w:val="0"/>
              <w:adjustRightInd w:val="0"/>
              <w:rPr>
                <w:rFonts w:eastAsia="Calibri" w:cs="Arial"/>
                <w:bCs/>
                <w:color w:val="000000"/>
                <w:sz w:val="20"/>
              </w:rPr>
            </w:pPr>
            <w:r w:rsidRPr="00963E17">
              <w:rPr>
                <w:rFonts w:eastAsia="Calibri" w:cs="Arial"/>
                <w:bCs/>
                <w:color w:val="000000"/>
                <w:sz w:val="20"/>
              </w:rPr>
              <w:t>Sídlo:</w:t>
            </w:r>
          </w:p>
        </w:tc>
        <w:tc>
          <w:tcPr>
            <w:tcW w:w="4638" w:type="dxa"/>
            <w:vAlign w:val="center"/>
          </w:tcPr>
          <w:p w14:paraId="2AC4129A" w14:textId="77777777" w:rsidR="00FC5893" w:rsidRPr="00963E17" w:rsidRDefault="00FC5893" w:rsidP="00FD144E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881" w:type="dxa"/>
            <w:vAlign w:val="center"/>
          </w:tcPr>
          <w:p w14:paraId="3F0A62BB" w14:textId="77777777" w:rsidR="00FC5893" w:rsidRPr="00963E17" w:rsidRDefault="00FC5893" w:rsidP="00FD144E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963E17">
              <w:rPr>
                <w:rFonts w:eastAsia="Calibri" w:cs="Arial"/>
                <w:bCs/>
                <w:color w:val="000000"/>
                <w:sz w:val="20"/>
              </w:rPr>
              <w:t>ANO/NE</w:t>
            </w:r>
          </w:p>
        </w:tc>
      </w:tr>
      <w:tr w:rsidR="00FC5893" w:rsidRPr="00963E17" w14:paraId="269A74A5" w14:textId="77777777" w:rsidTr="00DC48EA">
        <w:trPr>
          <w:trHeight w:val="454"/>
          <w:jc w:val="center"/>
        </w:trPr>
        <w:tc>
          <w:tcPr>
            <w:tcW w:w="427" w:type="dxa"/>
            <w:vAlign w:val="center"/>
          </w:tcPr>
          <w:p w14:paraId="5028C36A" w14:textId="77777777" w:rsidR="00FC5893" w:rsidRPr="00963E17" w:rsidRDefault="00FC5893" w:rsidP="00FD144E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963E17">
              <w:rPr>
                <w:rFonts w:eastAsia="Calibri" w:cs="Arial"/>
                <w:bCs/>
                <w:color w:val="000000"/>
                <w:sz w:val="20"/>
              </w:rPr>
              <w:t>2</w:t>
            </w:r>
          </w:p>
        </w:tc>
        <w:tc>
          <w:tcPr>
            <w:tcW w:w="2693" w:type="dxa"/>
            <w:vAlign w:val="center"/>
          </w:tcPr>
          <w:p w14:paraId="46DD918C" w14:textId="77777777" w:rsidR="00FC5893" w:rsidRPr="00963E17" w:rsidRDefault="00FC5893" w:rsidP="00FD144E">
            <w:pPr>
              <w:autoSpaceDE w:val="0"/>
              <w:autoSpaceDN w:val="0"/>
              <w:adjustRightInd w:val="0"/>
              <w:rPr>
                <w:rFonts w:eastAsia="Calibri" w:cs="Arial"/>
                <w:bCs/>
                <w:color w:val="000000"/>
                <w:sz w:val="20"/>
              </w:rPr>
            </w:pPr>
            <w:r w:rsidRPr="00963E17">
              <w:rPr>
                <w:rFonts w:eastAsia="Calibri" w:cs="Arial"/>
                <w:bCs/>
                <w:color w:val="000000"/>
                <w:sz w:val="20"/>
              </w:rPr>
              <w:t>Název:</w:t>
            </w:r>
          </w:p>
          <w:p w14:paraId="3D25921C" w14:textId="77777777" w:rsidR="00FC5893" w:rsidRPr="00963E17" w:rsidRDefault="00FC5893" w:rsidP="00FD144E">
            <w:pPr>
              <w:autoSpaceDE w:val="0"/>
              <w:autoSpaceDN w:val="0"/>
              <w:adjustRightInd w:val="0"/>
              <w:rPr>
                <w:rFonts w:eastAsia="Calibri" w:cs="Arial"/>
                <w:bCs/>
                <w:color w:val="000000"/>
                <w:sz w:val="20"/>
              </w:rPr>
            </w:pPr>
            <w:r w:rsidRPr="00963E17">
              <w:rPr>
                <w:rFonts w:eastAsia="Calibri" w:cs="Arial"/>
                <w:bCs/>
                <w:color w:val="000000"/>
                <w:sz w:val="20"/>
              </w:rPr>
              <w:t>IČ:</w:t>
            </w:r>
          </w:p>
          <w:p w14:paraId="65630560" w14:textId="77777777" w:rsidR="00FC5893" w:rsidRPr="00963E17" w:rsidRDefault="00FC5893" w:rsidP="00FD144E">
            <w:pPr>
              <w:autoSpaceDE w:val="0"/>
              <w:autoSpaceDN w:val="0"/>
              <w:adjustRightInd w:val="0"/>
              <w:rPr>
                <w:rFonts w:eastAsia="Calibri" w:cs="Arial"/>
                <w:bCs/>
                <w:color w:val="000000"/>
                <w:sz w:val="20"/>
              </w:rPr>
            </w:pPr>
            <w:r w:rsidRPr="00963E17">
              <w:rPr>
                <w:rFonts w:eastAsia="Calibri" w:cs="Arial"/>
                <w:bCs/>
                <w:color w:val="000000"/>
                <w:sz w:val="20"/>
              </w:rPr>
              <w:t>Sídlo:</w:t>
            </w:r>
          </w:p>
        </w:tc>
        <w:tc>
          <w:tcPr>
            <w:tcW w:w="4638" w:type="dxa"/>
            <w:vAlign w:val="center"/>
          </w:tcPr>
          <w:p w14:paraId="22D21F79" w14:textId="77777777" w:rsidR="00FC5893" w:rsidRPr="00963E17" w:rsidRDefault="00FC5893" w:rsidP="00FD144E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</w:p>
        </w:tc>
        <w:tc>
          <w:tcPr>
            <w:tcW w:w="1881" w:type="dxa"/>
            <w:vAlign w:val="center"/>
          </w:tcPr>
          <w:p w14:paraId="720E3880" w14:textId="77777777" w:rsidR="00FC5893" w:rsidRPr="00963E17" w:rsidRDefault="00FC5893" w:rsidP="00FD144E">
            <w:pPr>
              <w:autoSpaceDE w:val="0"/>
              <w:autoSpaceDN w:val="0"/>
              <w:adjustRightInd w:val="0"/>
              <w:jc w:val="center"/>
              <w:rPr>
                <w:rFonts w:eastAsia="Calibri" w:cs="Arial"/>
                <w:bCs/>
                <w:color w:val="000000"/>
                <w:sz w:val="20"/>
              </w:rPr>
            </w:pPr>
            <w:r w:rsidRPr="00963E17">
              <w:rPr>
                <w:rFonts w:eastAsia="Calibri" w:cs="Arial"/>
                <w:bCs/>
                <w:color w:val="000000"/>
                <w:sz w:val="20"/>
              </w:rPr>
              <w:t>ANO/NE</w:t>
            </w:r>
          </w:p>
        </w:tc>
      </w:tr>
    </w:tbl>
    <w:p w14:paraId="0A6A7A4F" w14:textId="77777777" w:rsidR="00FC5893" w:rsidRPr="00963E17" w:rsidRDefault="00FC5893" w:rsidP="00FD144E">
      <w:pPr>
        <w:jc w:val="both"/>
        <w:rPr>
          <w:rFonts w:cs="Arial"/>
          <w:b/>
          <w:sz w:val="20"/>
        </w:rPr>
      </w:pPr>
    </w:p>
    <w:p w14:paraId="31E2CC37" w14:textId="1F1FDD5C" w:rsidR="00FC5893" w:rsidRPr="00963E17" w:rsidRDefault="00FC5893" w:rsidP="00FD144E">
      <w:pPr>
        <w:jc w:val="both"/>
        <w:rPr>
          <w:rFonts w:cs="Arial"/>
          <w:b/>
          <w:color w:val="FF0000"/>
          <w:sz w:val="20"/>
          <w:highlight w:val="yellow"/>
        </w:rPr>
      </w:pPr>
      <w:r w:rsidRPr="00963E17">
        <w:rPr>
          <w:rFonts w:cs="Arial"/>
          <w:b/>
          <w:color w:val="FF0000"/>
          <w:sz w:val="20"/>
          <w:highlight w:val="yellow"/>
        </w:rPr>
        <w:t>VARIANTA 2:</w:t>
      </w:r>
    </w:p>
    <w:p w14:paraId="0E8ECBE8" w14:textId="77777777" w:rsidR="00963E17" w:rsidRDefault="00963E17" w:rsidP="00FD144E">
      <w:pPr>
        <w:jc w:val="both"/>
        <w:rPr>
          <w:rFonts w:cs="Arial"/>
          <w:i/>
          <w:color w:val="FF0000"/>
          <w:sz w:val="20"/>
        </w:rPr>
      </w:pPr>
    </w:p>
    <w:p w14:paraId="247BDDA7" w14:textId="5E8AD15D" w:rsidR="00791316" w:rsidRPr="00963E17" w:rsidRDefault="00791316" w:rsidP="00FD144E">
      <w:pPr>
        <w:jc w:val="both"/>
        <w:rPr>
          <w:rFonts w:cs="Arial"/>
          <w:b/>
          <w:color w:val="FF0000"/>
          <w:sz w:val="20"/>
          <w:highlight w:val="yellow"/>
        </w:rPr>
      </w:pPr>
      <w:r w:rsidRPr="00963E17">
        <w:rPr>
          <w:rFonts w:cs="Arial"/>
          <w:i/>
          <w:color w:val="FF0000"/>
          <w:sz w:val="20"/>
        </w:rPr>
        <w:t>Pozn.: Dodavatel označení předmětné části, na které se varianta vztahuje.</w:t>
      </w:r>
    </w:p>
    <w:p w14:paraId="0F2AA153" w14:textId="77777777" w:rsidR="00963E17" w:rsidRDefault="00963E17" w:rsidP="00FD144E">
      <w:pPr>
        <w:jc w:val="both"/>
        <w:rPr>
          <w:rFonts w:cs="Arial"/>
          <w:b/>
          <w:sz w:val="20"/>
        </w:rPr>
      </w:pPr>
    </w:p>
    <w:p w14:paraId="64C13790" w14:textId="4F409028" w:rsidR="00FC5893" w:rsidRPr="00963E17" w:rsidRDefault="00FD144E" w:rsidP="00FD144E">
      <w:pPr>
        <w:jc w:val="both"/>
        <w:rPr>
          <w:rFonts w:cs="Arial"/>
          <w:b/>
          <w:sz w:val="20"/>
        </w:rPr>
      </w:pPr>
      <w:r w:rsidRPr="00963E17">
        <w:rPr>
          <w:rFonts w:cs="Arial"/>
          <w:b/>
          <w:sz w:val="20"/>
        </w:rPr>
        <w:t>Dodavatel</w:t>
      </w:r>
      <w:r w:rsidRPr="00963E17">
        <w:rPr>
          <w:rFonts w:cs="Arial"/>
          <w:b/>
          <w:i/>
          <w:sz w:val="20"/>
        </w:rPr>
        <w:t xml:space="preserve"> </w:t>
      </w:r>
      <w:r w:rsidRPr="00963E17">
        <w:rPr>
          <w:rFonts w:cs="Arial"/>
          <w:b/>
          <w:sz w:val="20"/>
        </w:rPr>
        <w:t xml:space="preserve">tímto čestně prohlašuje, že provede </w:t>
      </w:r>
      <w:r w:rsidR="00221753" w:rsidRPr="00DC48EA">
        <w:rPr>
          <w:rFonts w:cs="Arial"/>
          <w:b/>
          <w:color w:val="FF0000"/>
          <w:sz w:val="20"/>
          <w:highlight w:val="yellow"/>
        </w:rPr>
        <w:t>Část 1 / Část 2 / Část 3</w:t>
      </w:r>
      <w:r w:rsidR="00791316" w:rsidRPr="00963E17">
        <w:rPr>
          <w:rFonts w:cs="Arial"/>
          <w:b/>
          <w:color w:val="FF0000"/>
          <w:sz w:val="20"/>
        </w:rPr>
        <w:t xml:space="preserve"> </w:t>
      </w:r>
      <w:r w:rsidRPr="00963E17">
        <w:rPr>
          <w:rFonts w:cs="Arial"/>
          <w:b/>
          <w:sz w:val="20"/>
        </w:rPr>
        <w:t>veřejn</w:t>
      </w:r>
      <w:r w:rsidR="00791316" w:rsidRPr="00963E17">
        <w:rPr>
          <w:rFonts w:cs="Arial"/>
          <w:b/>
          <w:sz w:val="20"/>
        </w:rPr>
        <w:t>é</w:t>
      </w:r>
      <w:r w:rsidRPr="00963E17">
        <w:rPr>
          <w:rFonts w:cs="Arial"/>
          <w:b/>
          <w:sz w:val="20"/>
        </w:rPr>
        <w:t xml:space="preserve"> zakázk</w:t>
      </w:r>
      <w:r w:rsidR="00791316" w:rsidRPr="00963E17">
        <w:rPr>
          <w:rFonts w:cs="Arial"/>
          <w:b/>
          <w:sz w:val="20"/>
        </w:rPr>
        <w:t>y</w:t>
      </w:r>
      <w:r w:rsidRPr="00963E17">
        <w:rPr>
          <w:rFonts w:cs="Arial"/>
          <w:b/>
          <w:sz w:val="20"/>
        </w:rPr>
        <w:t xml:space="preserve"> </w:t>
      </w:r>
      <w:r w:rsidR="00FC5893" w:rsidRPr="00963E17">
        <w:rPr>
          <w:rFonts w:cs="Arial"/>
          <w:b/>
          <w:sz w:val="20"/>
        </w:rPr>
        <w:t>samostatně bez poddodavatelů.</w:t>
      </w:r>
    </w:p>
    <w:p w14:paraId="637D8A7E" w14:textId="77777777" w:rsidR="00FC5893" w:rsidRPr="00963E17" w:rsidRDefault="00FC5893" w:rsidP="00FD144E">
      <w:pPr>
        <w:pStyle w:val="Odstavecseseznamem"/>
        <w:rPr>
          <w:rFonts w:cs="Arial"/>
          <w:sz w:val="20"/>
          <w:lang w:eastAsia="en-US"/>
        </w:rPr>
      </w:pPr>
    </w:p>
    <w:p w14:paraId="6236F54A" w14:textId="3B1C6FC0" w:rsidR="00E1511B" w:rsidRDefault="00E1511B" w:rsidP="00FD144E">
      <w:pPr>
        <w:rPr>
          <w:rFonts w:cs="Arial"/>
          <w:bCs/>
          <w:iCs/>
          <w:sz w:val="20"/>
        </w:rPr>
      </w:pPr>
    </w:p>
    <w:p w14:paraId="4CF7E5ED" w14:textId="2331237B" w:rsidR="009D1C2A" w:rsidRDefault="009D1C2A" w:rsidP="00FD144E">
      <w:pPr>
        <w:rPr>
          <w:rFonts w:cs="Arial"/>
          <w:bCs/>
          <w:iCs/>
          <w:sz w:val="20"/>
        </w:rPr>
      </w:pPr>
    </w:p>
    <w:p w14:paraId="2F2AF8C8" w14:textId="77777777" w:rsidR="009D1C2A" w:rsidRPr="00963E17" w:rsidRDefault="009D1C2A" w:rsidP="00FD144E">
      <w:pPr>
        <w:rPr>
          <w:rFonts w:cs="Arial"/>
          <w:bCs/>
          <w:iCs/>
          <w:sz w:val="20"/>
        </w:rPr>
      </w:pPr>
    </w:p>
    <w:p w14:paraId="716CF8D6" w14:textId="0BF2AA94" w:rsidR="00E1511B" w:rsidRPr="00963E17" w:rsidRDefault="00E1511B" w:rsidP="00FD144E">
      <w:pPr>
        <w:rPr>
          <w:rFonts w:cs="Arial"/>
          <w:bCs/>
          <w:iCs/>
          <w:sz w:val="20"/>
        </w:rPr>
      </w:pPr>
      <w:r w:rsidRPr="00963E17">
        <w:rPr>
          <w:rFonts w:cs="Arial"/>
          <w:bCs/>
          <w:iCs/>
          <w:sz w:val="20"/>
        </w:rPr>
        <w:t>V.........</w:t>
      </w:r>
      <w:r w:rsidRPr="00963E17">
        <w:rPr>
          <w:rFonts w:cs="Arial"/>
          <w:color w:val="FF0000"/>
          <w:sz w:val="20"/>
        </w:rPr>
        <w:t xml:space="preserve"> </w:t>
      </w:r>
      <w:r w:rsidR="00FD144E" w:rsidRPr="00963E17">
        <w:rPr>
          <w:rFonts w:cs="Arial"/>
          <w:color w:val="FF0000"/>
          <w:sz w:val="20"/>
          <w:highlight w:val="yellow"/>
        </w:rPr>
        <w:t>DOPLNÍ DODAVATEL</w:t>
      </w:r>
      <w:r w:rsidR="00FD144E" w:rsidRPr="00963E17">
        <w:rPr>
          <w:rFonts w:cs="Arial"/>
          <w:bCs/>
          <w:iCs/>
          <w:sz w:val="20"/>
        </w:rPr>
        <w:t xml:space="preserve"> </w:t>
      </w:r>
      <w:r w:rsidRPr="00963E17">
        <w:rPr>
          <w:rFonts w:cs="Arial"/>
          <w:bCs/>
          <w:iCs/>
          <w:sz w:val="20"/>
        </w:rPr>
        <w:t>dne..............</w:t>
      </w:r>
      <w:r w:rsidRPr="00963E17">
        <w:rPr>
          <w:rFonts w:cs="Arial"/>
          <w:color w:val="FF0000"/>
          <w:sz w:val="20"/>
        </w:rPr>
        <w:t xml:space="preserve"> </w:t>
      </w:r>
      <w:r w:rsidR="00FD144E" w:rsidRPr="00963E17">
        <w:rPr>
          <w:rFonts w:cs="Arial"/>
          <w:color w:val="FF0000"/>
          <w:sz w:val="20"/>
          <w:highlight w:val="yellow"/>
        </w:rPr>
        <w:t>DOPLNÍ DODAVATEL</w:t>
      </w:r>
      <w:r w:rsidR="00FD144E" w:rsidRPr="00963E17">
        <w:rPr>
          <w:rFonts w:cs="Arial"/>
          <w:bCs/>
          <w:iCs/>
          <w:sz w:val="20"/>
        </w:rPr>
        <w:t xml:space="preserve"> 202</w:t>
      </w:r>
      <w:r w:rsidR="009D1C2A">
        <w:rPr>
          <w:rFonts w:cs="Arial"/>
          <w:bCs/>
          <w:iCs/>
          <w:sz w:val="20"/>
        </w:rPr>
        <w:t>2</w:t>
      </w:r>
      <w:r w:rsidRPr="00963E17">
        <w:rPr>
          <w:rFonts w:cs="Arial"/>
          <w:bCs/>
          <w:iCs/>
          <w:sz w:val="20"/>
        </w:rPr>
        <w:t xml:space="preserve">              </w:t>
      </w:r>
    </w:p>
    <w:p w14:paraId="7C932B97" w14:textId="77777777" w:rsidR="00E1511B" w:rsidRPr="00963E17" w:rsidRDefault="00E1511B" w:rsidP="00FD144E">
      <w:pPr>
        <w:rPr>
          <w:rFonts w:cs="Arial"/>
          <w:bCs/>
          <w:iCs/>
          <w:sz w:val="20"/>
        </w:rPr>
      </w:pPr>
    </w:p>
    <w:p w14:paraId="34FC37D1" w14:textId="77777777" w:rsidR="00E1511B" w:rsidRPr="00963E17" w:rsidRDefault="00E1511B" w:rsidP="00FD144E">
      <w:pPr>
        <w:jc w:val="both"/>
        <w:rPr>
          <w:rFonts w:cs="Arial"/>
          <w:sz w:val="20"/>
        </w:rPr>
      </w:pPr>
    </w:p>
    <w:p w14:paraId="4AF61F6C" w14:textId="77777777" w:rsidR="00E1511B" w:rsidRPr="00963E17" w:rsidRDefault="00E1511B" w:rsidP="00FD144E">
      <w:pPr>
        <w:jc w:val="both"/>
        <w:rPr>
          <w:rFonts w:cs="Arial"/>
          <w:sz w:val="20"/>
        </w:rPr>
      </w:pPr>
    </w:p>
    <w:p w14:paraId="5F204B8C" w14:textId="77777777" w:rsidR="00E1511B" w:rsidRPr="00963E17" w:rsidRDefault="00E1511B" w:rsidP="00FD144E">
      <w:pPr>
        <w:jc w:val="both"/>
        <w:rPr>
          <w:rFonts w:cs="Arial"/>
          <w:sz w:val="20"/>
        </w:rPr>
      </w:pPr>
    </w:p>
    <w:p w14:paraId="7B9A698E" w14:textId="77777777" w:rsidR="00E1511B" w:rsidRPr="00963E17" w:rsidRDefault="00E1511B" w:rsidP="00FD144E">
      <w:pPr>
        <w:rPr>
          <w:rFonts w:cs="Arial"/>
          <w:sz w:val="20"/>
        </w:rPr>
      </w:pPr>
      <w:r w:rsidRPr="00963E17">
        <w:rPr>
          <w:rFonts w:cs="Arial"/>
          <w:sz w:val="20"/>
        </w:rPr>
        <w:t>__________________________________</w:t>
      </w:r>
    </w:p>
    <w:p w14:paraId="6DCDEB71" w14:textId="77777777" w:rsidR="00E1511B" w:rsidRPr="00963E17" w:rsidRDefault="00E1511B" w:rsidP="00FD144E">
      <w:pPr>
        <w:rPr>
          <w:rFonts w:cs="Arial"/>
          <w:i/>
          <w:color w:val="FF0000"/>
          <w:sz w:val="20"/>
        </w:rPr>
      </w:pPr>
      <w:r w:rsidRPr="00963E17">
        <w:rPr>
          <w:rFonts w:cs="Arial"/>
          <w:i/>
          <w:color w:val="FF0000"/>
          <w:sz w:val="20"/>
          <w:highlight w:val="yellow"/>
        </w:rPr>
        <w:t>jméno, příjmení, funkce, označení dodavatele</w:t>
      </w:r>
    </w:p>
    <w:p w14:paraId="0FCE35FB" w14:textId="77777777" w:rsidR="0052052B" w:rsidRPr="00963E17" w:rsidRDefault="00FD144E" w:rsidP="00FD144E">
      <w:pPr>
        <w:rPr>
          <w:rFonts w:cs="Arial"/>
          <w:color w:val="0000FF"/>
          <w:sz w:val="20"/>
        </w:rPr>
      </w:pPr>
      <w:r w:rsidRPr="00963E17">
        <w:rPr>
          <w:rFonts w:cs="Arial"/>
          <w:color w:val="FF0000"/>
          <w:sz w:val="20"/>
          <w:highlight w:val="yellow"/>
        </w:rPr>
        <w:t>DOPLNÍ DODAVATEL</w:t>
      </w:r>
    </w:p>
    <w:sectPr w:rsidR="0052052B" w:rsidRPr="00963E17" w:rsidSect="00146975">
      <w:footerReference w:type="default" r:id="rId8"/>
      <w:type w:val="continuous"/>
      <w:pgSz w:w="11906" w:h="16838" w:code="9"/>
      <w:pgMar w:top="1276" w:right="1134" w:bottom="851" w:left="1134" w:header="284" w:footer="193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CF4D2" w16cex:dateUtc="2021-03-17T20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C26F481" w16cid:durableId="23FCF4CB"/>
  <w16cid:commentId w16cid:paraId="233E8D2C" w16cid:durableId="23FCF4D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4F452" w14:textId="77777777" w:rsidR="002F5A54" w:rsidRDefault="002F5A54" w:rsidP="00264229">
      <w:r>
        <w:separator/>
      </w:r>
    </w:p>
  </w:endnote>
  <w:endnote w:type="continuationSeparator" w:id="0">
    <w:p w14:paraId="10C731BA" w14:textId="77777777" w:rsidR="002F5A54" w:rsidRDefault="002F5A54" w:rsidP="00264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6C5FA" w14:textId="77777777" w:rsidR="00E03A02" w:rsidRPr="005C0F97" w:rsidRDefault="00E03A02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14:paraId="1025C4F7" w14:textId="5745D0D0" w:rsidR="00E03A02" w:rsidRPr="005700BE" w:rsidRDefault="00E03A02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E14C7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E14C73" w:rsidRPr="005C0F97">
      <w:rPr>
        <w:rFonts w:cs="Arial"/>
        <w:i/>
        <w:color w:val="7F7F7F"/>
        <w:sz w:val="18"/>
        <w:szCs w:val="18"/>
      </w:rPr>
      <w:fldChar w:fldCharType="separate"/>
    </w:r>
    <w:r w:rsidR="00E30C8B">
      <w:rPr>
        <w:rFonts w:cs="Arial"/>
        <w:i/>
        <w:noProof/>
        <w:color w:val="7F7F7F"/>
        <w:sz w:val="18"/>
        <w:szCs w:val="18"/>
      </w:rPr>
      <w:t>1</w:t>
    </w:r>
    <w:r w:rsidR="00E14C73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E14C7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E14C73" w:rsidRPr="005C0F97">
      <w:rPr>
        <w:rFonts w:cs="Arial"/>
        <w:i/>
        <w:color w:val="7F7F7F"/>
        <w:sz w:val="18"/>
        <w:szCs w:val="18"/>
      </w:rPr>
      <w:fldChar w:fldCharType="separate"/>
    </w:r>
    <w:r w:rsidR="00E30C8B">
      <w:rPr>
        <w:rFonts w:cs="Arial"/>
        <w:i/>
        <w:noProof/>
        <w:color w:val="7F7F7F"/>
        <w:sz w:val="18"/>
        <w:szCs w:val="18"/>
      </w:rPr>
      <w:t>2</w:t>
    </w:r>
    <w:r w:rsidR="00E14C73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B12D8F" w14:textId="77777777" w:rsidR="002F5A54" w:rsidRDefault="002F5A54" w:rsidP="00264229">
      <w:r>
        <w:separator/>
      </w:r>
    </w:p>
  </w:footnote>
  <w:footnote w:type="continuationSeparator" w:id="0">
    <w:p w14:paraId="4D53C709" w14:textId="77777777" w:rsidR="002F5A54" w:rsidRDefault="002F5A54" w:rsidP="00264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 w15:restartNumberingAfterBreak="0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 w15:restartNumberingAfterBreak="0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 w15:restartNumberingAfterBreak="0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 w15:restartNumberingAfterBreak="0">
    <w:nsid w:val="134B4B14"/>
    <w:multiLevelType w:val="hybridMultilevel"/>
    <w:tmpl w:val="A1B64D3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9659CD"/>
    <w:multiLevelType w:val="hybridMultilevel"/>
    <w:tmpl w:val="AEF6C1D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A70C2D"/>
    <w:multiLevelType w:val="hybridMultilevel"/>
    <w:tmpl w:val="30BE37CE"/>
    <w:lvl w:ilvl="0" w:tplc="F1CE3246">
      <w:numFmt w:val="bullet"/>
      <w:lvlText w:val="-"/>
      <w:lvlJc w:val="left"/>
      <w:pPr>
        <w:ind w:left="1075" w:hanging="360"/>
      </w:pPr>
      <w:rPr>
        <w:rFonts w:ascii="Arial" w:eastAsia="Times New Roman" w:hAnsi="Arial" w:cs="Arial" w:hint="default"/>
        <w:color w:val="343434"/>
        <w:sz w:val="21"/>
      </w:rPr>
    </w:lvl>
    <w:lvl w:ilvl="1" w:tplc="0405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14" w15:restartNumberingAfterBreak="0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15" w15:restartNumberingAfterBreak="0">
    <w:nsid w:val="5E646D47"/>
    <w:multiLevelType w:val="hybridMultilevel"/>
    <w:tmpl w:val="11042DF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67B31B4A"/>
    <w:multiLevelType w:val="hybridMultilevel"/>
    <w:tmpl w:val="44EA29D4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AC02EE"/>
    <w:multiLevelType w:val="hybridMultilevel"/>
    <w:tmpl w:val="4BF2D0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FC07948"/>
    <w:multiLevelType w:val="hybridMultilevel"/>
    <w:tmpl w:val="77EE578C"/>
    <w:lvl w:ilvl="0" w:tplc="1B14225E">
      <w:start w:val="1"/>
      <w:numFmt w:val="lowerLetter"/>
      <w:lvlText w:val="%1)"/>
      <w:lvlJc w:val="left"/>
      <w:pPr>
        <w:ind w:left="360" w:hanging="360"/>
      </w:pPr>
      <w:rPr>
        <w:rFonts w:ascii="Calibri" w:hAnsi="Calibri" w:cs="Calibri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2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1"/>
  </w:num>
  <w:num w:numId="4">
    <w:abstractNumId w:val="14"/>
  </w:num>
  <w:num w:numId="5">
    <w:abstractNumId w:val="17"/>
  </w:num>
  <w:num w:numId="6">
    <w:abstractNumId w:val="16"/>
  </w:num>
  <w:num w:numId="7">
    <w:abstractNumId w:val="18"/>
  </w:num>
  <w:num w:numId="8">
    <w:abstractNumId w:val="10"/>
  </w:num>
  <w:num w:numId="9">
    <w:abstractNumId w:val="9"/>
  </w:num>
  <w:num w:numId="10">
    <w:abstractNumId w:val="20"/>
  </w:num>
  <w:num w:numId="11">
    <w:abstractNumId w:val="15"/>
  </w:num>
  <w:num w:numId="12">
    <w:abstractNumId w:val="19"/>
  </w:num>
  <w:num w:numId="13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296"/>
    <w:rsid w:val="00000813"/>
    <w:rsid w:val="0000480E"/>
    <w:rsid w:val="00006115"/>
    <w:rsid w:val="000110F6"/>
    <w:rsid w:val="00011A10"/>
    <w:rsid w:val="00015688"/>
    <w:rsid w:val="000179F9"/>
    <w:rsid w:val="00023747"/>
    <w:rsid w:val="00031A77"/>
    <w:rsid w:val="00031A7D"/>
    <w:rsid w:val="00031F96"/>
    <w:rsid w:val="00034E77"/>
    <w:rsid w:val="00036A1C"/>
    <w:rsid w:val="00037350"/>
    <w:rsid w:val="00042145"/>
    <w:rsid w:val="00045090"/>
    <w:rsid w:val="00045EE9"/>
    <w:rsid w:val="00050C8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A659A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0642"/>
    <w:rsid w:val="000E352B"/>
    <w:rsid w:val="000E354F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4046"/>
    <w:rsid w:val="001061C9"/>
    <w:rsid w:val="001101DB"/>
    <w:rsid w:val="001148EA"/>
    <w:rsid w:val="00121451"/>
    <w:rsid w:val="00131765"/>
    <w:rsid w:val="001348C7"/>
    <w:rsid w:val="00135411"/>
    <w:rsid w:val="00135488"/>
    <w:rsid w:val="0013554A"/>
    <w:rsid w:val="00135A2D"/>
    <w:rsid w:val="00137832"/>
    <w:rsid w:val="00141F81"/>
    <w:rsid w:val="00143450"/>
    <w:rsid w:val="00143AF8"/>
    <w:rsid w:val="00146729"/>
    <w:rsid w:val="00146975"/>
    <w:rsid w:val="00152A0D"/>
    <w:rsid w:val="00153EB4"/>
    <w:rsid w:val="00154F03"/>
    <w:rsid w:val="0015516C"/>
    <w:rsid w:val="00155609"/>
    <w:rsid w:val="00157060"/>
    <w:rsid w:val="001644C8"/>
    <w:rsid w:val="00167A83"/>
    <w:rsid w:val="00172D71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432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C8A"/>
    <w:rsid w:val="001F44CC"/>
    <w:rsid w:val="002005B6"/>
    <w:rsid w:val="00200695"/>
    <w:rsid w:val="0020092B"/>
    <w:rsid w:val="0020213F"/>
    <w:rsid w:val="00205CBB"/>
    <w:rsid w:val="00205CDA"/>
    <w:rsid w:val="00207A35"/>
    <w:rsid w:val="00207BD9"/>
    <w:rsid w:val="002102C6"/>
    <w:rsid w:val="00217270"/>
    <w:rsid w:val="00220FBF"/>
    <w:rsid w:val="00221753"/>
    <w:rsid w:val="00223759"/>
    <w:rsid w:val="002242E5"/>
    <w:rsid w:val="00224799"/>
    <w:rsid w:val="0022551A"/>
    <w:rsid w:val="00233B7E"/>
    <w:rsid w:val="00240448"/>
    <w:rsid w:val="002510CA"/>
    <w:rsid w:val="0025172D"/>
    <w:rsid w:val="00252EA9"/>
    <w:rsid w:val="00252EC1"/>
    <w:rsid w:val="0026389A"/>
    <w:rsid w:val="00264229"/>
    <w:rsid w:val="00265B09"/>
    <w:rsid w:val="00271E86"/>
    <w:rsid w:val="002730B8"/>
    <w:rsid w:val="0027453F"/>
    <w:rsid w:val="00274986"/>
    <w:rsid w:val="00274AE0"/>
    <w:rsid w:val="002754BB"/>
    <w:rsid w:val="0027618B"/>
    <w:rsid w:val="002773E8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D743B"/>
    <w:rsid w:val="002E253F"/>
    <w:rsid w:val="002E2E7C"/>
    <w:rsid w:val="002E45CE"/>
    <w:rsid w:val="002E5271"/>
    <w:rsid w:val="002E6608"/>
    <w:rsid w:val="002F5A54"/>
    <w:rsid w:val="002F6601"/>
    <w:rsid w:val="003033D6"/>
    <w:rsid w:val="00303EF5"/>
    <w:rsid w:val="00303F18"/>
    <w:rsid w:val="0030422B"/>
    <w:rsid w:val="00314E56"/>
    <w:rsid w:val="0031726A"/>
    <w:rsid w:val="003174EF"/>
    <w:rsid w:val="00321B3D"/>
    <w:rsid w:val="00327363"/>
    <w:rsid w:val="00327747"/>
    <w:rsid w:val="003300E5"/>
    <w:rsid w:val="0033011F"/>
    <w:rsid w:val="00333171"/>
    <w:rsid w:val="00336E8A"/>
    <w:rsid w:val="00350DA6"/>
    <w:rsid w:val="0035103F"/>
    <w:rsid w:val="00351F6E"/>
    <w:rsid w:val="003538AC"/>
    <w:rsid w:val="00353CC6"/>
    <w:rsid w:val="00354763"/>
    <w:rsid w:val="00355B4F"/>
    <w:rsid w:val="00356257"/>
    <w:rsid w:val="00361525"/>
    <w:rsid w:val="003617F4"/>
    <w:rsid w:val="00364B58"/>
    <w:rsid w:val="00364B7E"/>
    <w:rsid w:val="00366017"/>
    <w:rsid w:val="003674A2"/>
    <w:rsid w:val="0036756B"/>
    <w:rsid w:val="00380698"/>
    <w:rsid w:val="003820E2"/>
    <w:rsid w:val="0038291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341A"/>
    <w:rsid w:val="003B3956"/>
    <w:rsid w:val="003C2115"/>
    <w:rsid w:val="003C32BB"/>
    <w:rsid w:val="003C76E7"/>
    <w:rsid w:val="003D030B"/>
    <w:rsid w:val="003D53DB"/>
    <w:rsid w:val="003D5C30"/>
    <w:rsid w:val="003D63E2"/>
    <w:rsid w:val="003E003E"/>
    <w:rsid w:val="003E0790"/>
    <w:rsid w:val="003E1097"/>
    <w:rsid w:val="003E13E3"/>
    <w:rsid w:val="003E22F6"/>
    <w:rsid w:val="003E6F9F"/>
    <w:rsid w:val="003F211B"/>
    <w:rsid w:val="003F602C"/>
    <w:rsid w:val="003F688E"/>
    <w:rsid w:val="00400E73"/>
    <w:rsid w:val="00401665"/>
    <w:rsid w:val="00401737"/>
    <w:rsid w:val="00402332"/>
    <w:rsid w:val="00416A8F"/>
    <w:rsid w:val="00417911"/>
    <w:rsid w:val="00417954"/>
    <w:rsid w:val="00420169"/>
    <w:rsid w:val="004259A8"/>
    <w:rsid w:val="00427A9B"/>
    <w:rsid w:val="004318C3"/>
    <w:rsid w:val="00431C7C"/>
    <w:rsid w:val="004339BF"/>
    <w:rsid w:val="004351AA"/>
    <w:rsid w:val="00435A30"/>
    <w:rsid w:val="00436A0E"/>
    <w:rsid w:val="004420FD"/>
    <w:rsid w:val="00443B4C"/>
    <w:rsid w:val="004447B5"/>
    <w:rsid w:val="004453AD"/>
    <w:rsid w:val="00447CDE"/>
    <w:rsid w:val="00452917"/>
    <w:rsid w:val="0045588A"/>
    <w:rsid w:val="0046297E"/>
    <w:rsid w:val="00465B7B"/>
    <w:rsid w:val="0046665F"/>
    <w:rsid w:val="004669C4"/>
    <w:rsid w:val="00470A37"/>
    <w:rsid w:val="00470AA4"/>
    <w:rsid w:val="00474202"/>
    <w:rsid w:val="00477169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50E8"/>
    <w:rsid w:val="004D690B"/>
    <w:rsid w:val="004E3A14"/>
    <w:rsid w:val="004E5A7B"/>
    <w:rsid w:val="004E64CE"/>
    <w:rsid w:val="004E7A90"/>
    <w:rsid w:val="004E7B26"/>
    <w:rsid w:val="004F12F9"/>
    <w:rsid w:val="004F1C56"/>
    <w:rsid w:val="004F2523"/>
    <w:rsid w:val="004F5E29"/>
    <w:rsid w:val="004F68DB"/>
    <w:rsid w:val="004F6ADA"/>
    <w:rsid w:val="00503001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2679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3CAD"/>
    <w:rsid w:val="00596B14"/>
    <w:rsid w:val="00596FD0"/>
    <w:rsid w:val="00597126"/>
    <w:rsid w:val="005A3487"/>
    <w:rsid w:val="005A6DA6"/>
    <w:rsid w:val="005A7D47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E66E2"/>
    <w:rsid w:val="005F1855"/>
    <w:rsid w:val="005F1FC2"/>
    <w:rsid w:val="0060063C"/>
    <w:rsid w:val="00600A00"/>
    <w:rsid w:val="00601246"/>
    <w:rsid w:val="00602822"/>
    <w:rsid w:val="006051BA"/>
    <w:rsid w:val="00607851"/>
    <w:rsid w:val="00607A8F"/>
    <w:rsid w:val="0061391E"/>
    <w:rsid w:val="0062093C"/>
    <w:rsid w:val="006209EC"/>
    <w:rsid w:val="00624659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279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0387"/>
    <w:rsid w:val="006D03E4"/>
    <w:rsid w:val="006D4DC0"/>
    <w:rsid w:val="006D500E"/>
    <w:rsid w:val="006E3D5B"/>
    <w:rsid w:val="006F2F3C"/>
    <w:rsid w:val="006F7F5F"/>
    <w:rsid w:val="00700C7D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1034"/>
    <w:rsid w:val="00723A18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4EC7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0B9A"/>
    <w:rsid w:val="00791316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10F2"/>
    <w:rsid w:val="007C4888"/>
    <w:rsid w:val="007C4F04"/>
    <w:rsid w:val="007C5A95"/>
    <w:rsid w:val="007D0C22"/>
    <w:rsid w:val="007D1DA7"/>
    <w:rsid w:val="007D20B5"/>
    <w:rsid w:val="007D2390"/>
    <w:rsid w:val="007D6B4D"/>
    <w:rsid w:val="007D6DCA"/>
    <w:rsid w:val="007E1D45"/>
    <w:rsid w:val="007E2E40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7F7ED2"/>
    <w:rsid w:val="00801AA1"/>
    <w:rsid w:val="00804679"/>
    <w:rsid w:val="00805626"/>
    <w:rsid w:val="0081342D"/>
    <w:rsid w:val="008138BE"/>
    <w:rsid w:val="00814035"/>
    <w:rsid w:val="0081501F"/>
    <w:rsid w:val="008152BC"/>
    <w:rsid w:val="008205BC"/>
    <w:rsid w:val="008212E5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696B"/>
    <w:rsid w:val="00857067"/>
    <w:rsid w:val="00860D19"/>
    <w:rsid w:val="0086494B"/>
    <w:rsid w:val="0086543E"/>
    <w:rsid w:val="00871F99"/>
    <w:rsid w:val="008728B2"/>
    <w:rsid w:val="00881952"/>
    <w:rsid w:val="00886C86"/>
    <w:rsid w:val="0089257B"/>
    <w:rsid w:val="00892BDD"/>
    <w:rsid w:val="00894B97"/>
    <w:rsid w:val="008970A4"/>
    <w:rsid w:val="008976A7"/>
    <w:rsid w:val="008A00EB"/>
    <w:rsid w:val="008A1C4B"/>
    <w:rsid w:val="008B2F56"/>
    <w:rsid w:val="008B5C22"/>
    <w:rsid w:val="008B6058"/>
    <w:rsid w:val="008B70C8"/>
    <w:rsid w:val="008C04A9"/>
    <w:rsid w:val="008C43C5"/>
    <w:rsid w:val="008C5165"/>
    <w:rsid w:val="008D0DFE"/>
    <w:rsid w:val="008D37E7"/>
    <w:rsid w:val="008D51D8"/>
    <w:rsid w:val="008D5AA8"/>
    <w:rsid w:val="008D5C28"/>
    <w:rsid w:val="008D7050"/>
    <w:rsid w:val="008D75C9"/>
    <w:rsid w:val="008E0F97"/>
    <w:rsid w:val="008E1B72"/>
    <w:rsid w:val="008E23CE"/>
    <w:rsid w:val="008E742C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1D24"/>
    <w:rsid w:val="009337EA"/>
    <w:rsid w:val="00934969"/>
    <w:rsid w:val="00934D66"/>
    <w:rsid w:val="00936116"/>
    <w:rsid w:val="00936E74"/>
    <w:rsid w:val="00940E26"/>
    <w:rsid w:val="00944EF2"/>
    <w:rsid w:val="0095026C"/>
    <w:rsid w:val="009531AF"/>
    <w:rsid w:val="009555DD"/>
    <w:rsid w:val="009603FD"/>
    <w:rsid w:val="009604B4"/>
    <w:rsid w:val="00962797"/>
    <w:rsid w:val="00963E17"/>
    <w:rsid w:val="009728AB"/>
    <w:rsid w:val="0097581E"/>
    <w:rsid w:val="0098186A"/>
    <w:rsid w:val="00981D59"/>
    <w:rsid w:val="00983C7D"/>
    <w:rsid w:val="00984967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5DEB"/>
    <w:rsid w:val="009A7EDA"/>
    <w:rsid w:val="009B0682"/>
    <w:rsid w:val="009B4685"/>
    <w:rsid w:val="009D0E6E"/>
    <w:rsid w:val="009D1C2A"/>
    <w:rsid w:val="009D2B0E"/>
    <w:rsid w:val="009D620A"/>
    <w:rsid w:val="009E0BD8"/>
    <w:rsid w:val="009E1743"/>
    <w:rsid w:val="009E5E6A"/>
    <w:rsid w:val="009F0920"/>
    <w:rsid w:val="009F0E64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0E74"/>
    <w:rsid w:val="00A131C0"/>
    <w:rsid w:val="00A149DC"/>
    <w:rsid w:val="00A1587C"/>
    <w:rsid w:val="00A247D7"/>
    <w:rsid w:val="00A25F7A"/>
    <w:rsid w:val="00A318AA"/>
    <w:rsid w:val="00A32C78"/>
    <w:rsid w:val="00A332EB"/>
    <w:rsid w:val="00A360F3"/>
    <w:rsid w:val="00A36B17"/>
    <w:rsid w:val="00A37D41"/>
    <w:rsid w:val="00A40027"/>
    <w:rsid w:val="00A40E1B"/>
    <w:rsid w:val="00A4533F"/>
    <w:rsid w:val="00A45B8D"/>
    <w:rsid w:val="00A45DE3"/>
    <w:rsid w:val="00A50948"/>
    <w:rsid w:val="00A50DB9"/>
    <w:rsid w:val="00A52FFB"/>
    <w:rsid w:val="00A53528"/>
    <w:rsid w:val="00A60604"/>
    <w:rsid w:val="00A6087E"/>
    <w:rsid w:val="00A64534"/>
    <w:rsid w:val="00A65B9B"/>
    <w:rsid w:val="00A716D7"/>
    <w:rsid w:val="00A730D8"/>
    <w:rsid w:val="00A804AF"/>
    <w:rsid w:val="00A81C34"/>
    <w:rsid w:val="00A87C99"/>
    <w:rsid w:val="00A9691D"/>
    <w:rsid w:val="00A96CB3"/>
    <w:rsid w:val="00AA0A8F"/>
    <w:rsid w:val="00AA0EE2"/>
    <w:rsid w:val="00AA305F"/>
    <w:rsid w:val="00AA4B2C"/>
    <w:rsid w:val="00AA5E4B"/>
    <w:rsid w:val="00AA66C1"/>
    <w:rsid w:val="00AA751C"/>
    <w:rsid w:val="00AB372D"/>
    <w:rsid w:val="00AB3D79"/>
    <w:rsid w:val="00AB3DD1"/>
    <w:rsid w:val="00AC0370"/>
    <w:rsid w:val="00AC2A41"/>
    <w:rsid w:val="00AC3A6E"/>
    <w:rsid w:val="00AC3B48"/>
    <w:rsid w:val="00AC5669"/>
    <w:rsid w:val="00AC6EC7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37419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A9D"/>
    <w:rsid w:val="00B71BCB"/>
    <w:rsid w:val="00B771F7"/>
    <w:rsid w:val="00B77B60"/>
    <w:rsid w:val="00B80C3D"/>
    <w:rsid w:val="00B81212"/>
    <w:rsid w:val="00B8433E"/>
    <w:rsid w:val="00B913B9"/>
    <w:rsid w:val="00B91BF9"/>
    <w:rsid w:val="00B92F82"/>
    <w:rsid w:val="00B9339A"/>
    <w:rsid w:val="00B97A3A"/>
    <w:rsid w:val="00BA4B9F"/>
    <w:rsid w:val="00BA613E"/>
    <w:rsid w:val="00BB16BE"/>
    <w:rsid w:val="00BB1C49"/>
    <w:rsid w:val="00BB564C"/>
    <w:rsid w:val="00BB7EC7"/>
    <w:rsid w:val="00BC5D73"/>
    <w:rsid w:val="00BC6DA1"/>
    <w:rsid w:val="00BD0222"/>
    <w:rsid w:val="00BD647F"/>
    <w:rsid w:val="00BE1E5C"/>
    <w:rsid w:val="00BE31F0"/>
    <w:rsid w:val="00BE5617"/>
    <w:rsid w:val="00BE7F99"/>
    <w:rsid w:val="00BF1342"/>
    <w:rsid w:val="00BF759B"/>
    <w:rsid w:val="00BF7ABD"/>
    <w:rsid w:val="00C00B4D"/>
    <w:rsid w:val="00C00CB7"/>
    <w:rsid w:val="00C02093"/>
    <w:rsid w:val="00C050C0"/>
    <w:rsid w:val="00C1315D"/>
    <w:rsid w:val="00C13792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311"/>
    <w:rsid w:val="00C5417E"/>
    <w:rsid w:val="00C56DB5"/>
    <w:rsid w:val="00C60704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97BFD"/>
    <w:rsid w:val="00CA01AB"/>
    <w:rsid w:val="00CA1754"/>
    <w:rsid w:val="00CA4032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4C8D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15EA"/>
    <w:rsid w:val="00D36D01"/>
    <w:rsid w:val="00D42B7E"/>
    <w:rsid w:val="00D468CB"/>
    <w:rsid w:val="00D51817"/>
    <w:rsid w:val="00D55C5E"/>
    <w:rsid w:val="00D64107"/>
    <w:rsid w:val="00D66470"/>
    <w:rsid w:val="00D70CCC"/>
    <w:rsid w:val="00D713E6"/>
    <w:rsid w:val="00D73CB4"/>
    <w:rsid w:val="00D77CCE"/>
    <w:rsid w:val="00D80297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353B"/>
    <w:rsid w:val="00DB4A33"/>
    <w:rsid w:val="00DB5EE5"/>
    <w:rsid w:val="00DB63ED"/>
    <w:rsid w:val="00DC003E"/>
    <w:rsid w:val="00DC0FAC"/>
    <w:rsid w:val="00DC48EA"/>
    <w:rsid w:val="00DC5D55"/>
    <w:rsid w:val="00DC5E7A"/>
    <w:rsid w:val="00DC6C3B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1B5A"/>
    <w:rsid w:val="00DF3BA2"/>
    <w:rsid w:val="00DF3F6A"/>
    <w:rsid w:val="00DF594A"/>
    <w:rsid w:val="00DF63D2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4C73"/>
    <w:rsid w:val="00E1511B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0C8B"/>
    <w:rsid w:val="00E3238A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C93"/>
    <w:rsid w:val="00E64CA1"/>
    <w:rsid w:val="00E66566"/>
    <w:rsid w:val="00E67C11"/>
    <w:rsid w:val="00E74360"/>
    <w:rsid w:val="00E749DB"/>
    <w:rsid w:val="00E76786"/>
    <w:rsid w:val="00E8434C"/>
    <w:rsid w:val="00E84CF4"/>
    <w:rsid w:val="00E85A2D"/>
    <w:rsid w:val="00E873ED"/>
    <w:rsid w:val="00E8746E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F66"/>
    <w:rsid w:val="00ED3084"/>
    <w:rsid w:val="00ED39F0"/>
    <w:rsid w:val="00ED4011"/>
    <w:rsid w:val="00EE13F9"/>
    <w:rsid w:val="00EE20D5"/>
    <w:rsid w:val="00EE3A9E"/>
    <w:rsid w:val="00EE42B9"/>
    <w:rsid w:val="00EE496A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27CA5"/>
    <w:rsid w:val="00F302AA"/>
    <w:rsid w:val="00F30991"/>
    <w:rsid w:val="00F3184C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07D5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A46F3"/>
    <w:rsid w:val="00FB31AC"/>
    <w:rsid w:val="00FB59C3"/>
    <w:rsid w:val="00FB75A8"/>
    <w:rsid w:val="00FB7D2F"/>
    <w:rsid w:val="00FC20A9"/>
    <w:rsid w:val="00FC23F3"/>
    <w:rsid w:val="00FC51FC"/>
    <w:rsid w:val="00FC5893"/>
    <w:rsid w:val="00FC5B51"/>
    <w:rsid w:val="00FC634C"/>
    <w:rsid w:val="00FD083C"/>
    <w:rsid w:val="00FD144E"/>
    <w:rsid w:val="00FD2191"/>
    <w:rsid w:val="00FD68BA"/>
    <w:rsid w:val="00FD7E42"/>
    <w:rsid w:val="00FE13DB"/>
    <w:rsid w:val="00FF1149"/>
    <w:rsid w:val="00FF1C06"/>
    <w:rsid w:val="00FF299C"/>
    <w:rsid w:val="00FF4023"/>
    <w:rsid w:val="00FF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05E14C"/>
  <w15:docId w15:val="{5B5575E4-8314-4546-8E88-7D82DB9A9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aliases w:val="Smlouva-Odst.,Odstavec se seznamem a odrážkou,1 úroveň Odstavec se seznamem,List Paragraph (Czech Tourism),Nad,List Paragraph,Odstavec cíl se seznamem,Odstavec se seznamem5,Odstavec_muj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063B8F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aliases w:val="Text poznámky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aliases w:val="Smlouva-Odst. Char,Odstavec se seznamem a odrážkou Char,1 úroveň Odstavec se seznamem Char,List Paragraph (Czech Tourism) Char,Nad Char,List Paragraph Char,Odstavec cíl se seznamem Char,Odstavec se seznamem5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uiPriority w:val="99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uiPriority w:val="99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jmeno">
    <w:name w:val="jmeno"/>
    <w:basedOn w:val="Standardnpsmoodstavce"/>
    <w:rsid w:val="00D518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4E1A4-2A74-4C4B-B3E0-9775801F9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575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33</cp:revision>
  <cp:lastPrinted>2012-11-12T13:41:00Z</cp:lastPrinted>
  <dcterms:created xsi:type="dcterms:W3CDTF">2016-10-21T11:50:00Z</dcterms:created>
  <dcterms:modified xsi:type="dcterms:W3CDTF">2022-05-02T20:55:00Z</dcterms:modified>
</cp:coreProperties>
</file>